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DB3" w:rsidRPr="00E65089" w:rsidRDefault="00565DB3" w:rsidP="00565DB3">
      <w:pPr>
        <w:pStyle w:val="Zwykytekst3"/>
        <w:ind w:left="5850" w:hanging="180"/>
        <w:jc w:val="right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załącznik nr </w:t>
      </w:r>
      <w:r w:rsidR="00C04AF1" w:rsidRPr="00E65089">
        <w:rPr>
          <w:rFonts w:ascii="Arial" w:eastAsia="MS Mincho" w:hAnsi="Arial"/>
          <w:color w:val="000000" w:themeColor="text1"/>
        </w:rPr>
        <w:t xml:space="preserve">6 </w:t>
      </w:r>
      <w:r w:rsidRPr="00E65089">
        <w:rPr>
          <w:rFonts w:ascii="Arial" w:eastAsia="MS Mincho" w:hAnsi="Arial"/>
          <w:color w:val="000000" w:themeColor="text1"/>
        </w:rPr>
        <w:t>- projekt umowy wr</w:t>
      </w:r>
      <w:r w:rsidR="004F1B84" w:rsidRPr="00E65089">
        <w:rPr>
          <w:rFonts w:ascii="Arial" w:eastAsia="MS Mincho" w:hAnsi="Arial"/>
          <w:color w:val="000000" w:themeColor="text1"/>
        </w:rPr>
        <w:t>az ze wzorem karty gwarancyjnej</w:t>
      </w:r>
    </w:p>
    <w:p w:rsidR="00AE49CB" w:rsidRPr="00E65089" w:rsidRDefault="005F3A9E" w:rsidP="00AE49CB">
      <w:pPr>
        <w:pStyle w:val="Zwykytekst3"/>
        <w:jc w:val="center"/>
        <w:rPr>
          <w:rFonts w:ascii="Arial" w:eastAsia="MS Mincho" w:hAnsi="Arial"/>
          <w:b/>
          <w:color w:val="000000" w:themeColor="text1"/>
          <w:sz w:val="24"/>
        </w:rPr>
      </w:pPr>
      <w:r w:rsidRPr="00E65089">
        <w:rPr>
          <w:rFonts w:ascii="Arial" w:eastAsia="MS Mincho" w:hAnsi="Arial"/>
          <w:b/>
          <w:color w:val="000000" w:themeColor="text1"/>
          <w:sz w:val="24"/>
        </w:rPr>
        <w:t>UMOWA</w:t>
      </w:r>
    </w:p>
    <w:p w:rsidR="005F3A9E" w:rsidRPr="00E65089" w:rsidRDefault="005F3A9E" w:rsidP="00AE49CB">
      <w:pPr>
        <w:pStyle w:val="Zwykytekst3"/>
        <w:jc w:val="center"/>
        <w:rPr>
          <w:rFonts w:ascii="Arial" w:eastAsia="MS Mincho" w:hAnsi="Arial"/>
          <w:b/>
          <w:color w:val="000000" w:themeColor="text1"/>
          <w:sz w:val="12"/>
          <w:szCs w:val="12"/>
        </w:rPr>
      </w:pPr>
    </w:p>
    <w:p w:rsidR="005F3A9E" w:rsidRPr="00E65089" w:rsidRDefault="003778D6" w:rsidP="005F3A9E">
      <w:pPr>
        <w:pStyle w:val="Zwykytekst3"/>
        <w:jc w:val="center"/>
        <w:rPr>
          <w:rFonts w:ascii="Arial" w:eastAsia="MS Mincho" w:hAnsi="Arial"/>
          <w:b/>
          <w:color w:val="000000" w:themeColor="text1"/>
          <w:sz w:val="22"/>
          <w:szCs w:val="22"/>
        </w:rPr>
      </w:pP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rob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oty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budowlan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e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zawarta w dniu </w:t>
      </w:r>
      <w:r w:rsidR="0099419B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…</w:t>
      </w:r>
      <w:r w:rsidR="009F7ABD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</w:t>
      </w:r>
      <w:r w:rsidR="0099419B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…</w:t>
      </w:r>
      <w:r w:rsidR="009F7ABD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202</w:t>
      </w:r>
      <w:r w:rsidR="00223370">
        <w:rPr>
          <w:rFonts w:ascii="Arial" w:eastAsia="MS Mincho" w:hAnsi="Arial"/>
          <w:b/>
          <w:color w:val="000000" w:themeColor="text1"/>
          <w:sz w:val="22"/>
          <w:szCs w:val="22"/>
        </w:rPr>
        <w:t>5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r. w Świdnicy</w:t>
      </w:r>
    </w:p>
    <w:p w:rsidR="00651377" w:rsidRPr="00E65089" w:rsidRDefault="00651377">
      <w:pPr>
        <w:pStyle w:val="Zwykytekst3"/>
        <w:jc w:val="center"/>
        <w:rPr>
          <w:rFonts w:ascii="Arial" w:eastAsia="MS Mincho" w:hAnsi="Arial"/>
          <w:color w:val="000000" w:themeColor="text1"/>
          <w:sz w:val="16"/>
          <w:szCs w:val="16"/>
        </w:rPr>
      </w:pPr>
    </w:p>
    <w:p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pomiędzy:</w:t>
      </w:r>
    </w:p>
    <w:p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  <w:sz w:val="8"/>
        </w:rPr>
      </w:pPr>
    </w:p>
    <w:p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Powiatem Świdnickim, </w:t>
      </w:r>
      <w:r w:rsidRPr="00E65089">
        <w:rPr>
          <w:rFonts w:ascii="Arial" w:eastAsia="MS Mincho" w:hAnsi="Arial"/>
          <w:color w:val="000000" w:themeColor="text1"/>
        </w:rPr>
        <w:t xml:space="preserve">ul. M. Skłodowskiej – Curie 7, 58-100 Świdnica </w:t>
      </w:r>
    </w:p>
    <w:p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reprezentowanym przez Zarząd Powiatu w Świdnicy w imieniu, którego występuje: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1.</w:t>
      </w:r>
      <w:r w:rsidRPr="00E65089">
        <w:rPr>
          <w:rFonts w:ascii="Arial" w:eastAsia="MS Mincho" w:hAnsi="Arial"/>
          <w:color w:val="000000" w:themeColor="text1"/>
        </w:rPr>
        <w:tab/>
        <w:t>Piotr Fedorowicz – Starosta Świdnicki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2.</w:t>
      </w:r>
      <w:r w:rsidRPr="00E65089">
        <w:rPr>
          <w:rFonts w:ascii="Arial" w:eastAsia="MS Mincho" w:hAnsi="Arial"/>
          <w:color w:val="000000" w:themeColor="text1"/>
        </w:rPr>
        <w:tab/>
        <w:t xml:space="preserve">Zygmunt </w:t>
      </w:r>
      <w:proofErr w:type="spellStart"/>
      <w:r w:rsidRPr="00E65089">
        <w:rPr>
          <w:rFonts w:ascii="Arial" w:eastAsia="MS Mincho" w:hAnsi="Arial"/>
          <w:color w:val="000000" w:themeColor="text1"/>
        </w:rPr>
        <w:t>Worsa</w:t>
      </w:r>
      <w:proofErr w:type="spellEnd"/>
      <w:r w:rsidRPr="00E65089">
        <w:rPr>
          <w:rFonts w:ascii="Arial" w:eastAsia="MS Mincho" w:hAnsi="Arial"/>
          <w:color w:val="000000" w:themeColor="text1"/>
        </w:rPr>
        <w:t xml:space="preserve"> – Wicestarosta Świdnicki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zwany dalej</w:t>
      </w:r>
      <w:r w:rsidRPr="00E65089">
        <w:rPr>
          <w:rFonts w:ascii="Arial" w:eastAsia="MS Mincho" w:hAnsi="Arial"/>
          <w:b/>
          <w:color w:val="000000" w:themeColor="text1"/>
        </w:rPr>
        <w:t xml:space="preserve"> „Zamawiającym</w:t>
      </w:r>
      <w:r w:rsidRPr="00E65089">
        <w:rPr>
          <w:rFonts w:ascii="Arial" w:eastAsia="MS Mincho" w:hAnsi="Arial"/>
          <w:color w:val="000000" w:themeColor="text1"/>
        </w:rPr>
        <w:t xml:space="preserve">”, 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a </w:t>
      </w:r>
    </w:p>
    <w:p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……………… /pełne oznaczenie Wykonawcy/</w:t>
      </w:r>
      <w:r w:rsidR="00A2786B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 xml:space="preserve">zwanym dalej </w:t>
      </w:r>
      <w:r w:rsidRPr="00E65089">
        <w:rPr>
          <w:rFonts w:ascii="Arial" w:eastAsia="MS Mincho" w:hAnsi="Arial"/>
          <w:b/>
          <w:color w:val="000000" w:themeColor="text1"/>
        </w:rPr>
        <w:t xml:space="preserve">„Wykonawcą” </w:t>
      </w:r>
    </w:p>
    <w:p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 następującej treści:</w:t>
      </w:r>
    </w:p>
    <w:p w:rsidR="00C17969" w:rsidRPr="00E65089" w:rsidRDefault="00C17969">
      <w:pPr>
        <w:pStyle w:val="WW-Zwykytekst"/>
        <w:rPr>
          <w:rFonts w:ascii="Arial" w:eastAsia="MS Mincho" w:hAnsi="Arial"/>
          <w:color w:val="000000" w:themeColor="text1"/>
          <w:sz w:val="8"/>
        </w:rPr>
      </w:pPr>
    </w:p>
    <w:p w:rsidR="006E6347" w:rsidRPr="00E65089" w:rsidRDefault="00C17969" w:rsidP="006E6347">
      <w:pPr>
        <w:pStyle w:val="WW-Zwykytekst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Przedmiot umowy</w:t>
      </w:r>
    </w:p>
    <w:p w:rsidR="00160B6A" w:rsidRPr="00684529" w:rsidRDefault="00565DB3" w:rsidP="00684529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  <w:szCs w:val="20"/>
        </w:rPr>
        <w:t xml:space="preserve">Zamawiający powierza, a Wykonawca przyjmuje do wykonania </w:t>
      </w:r>
      <w:r w:rsidR="004F1B84" w:rsidRPr="00E65089">
        <w:rPr>
          <w:rFonts w:ascii="Arial" w:eastAsia="MS Mincho" w:hAnsi="Arial"/>
          <w:color w:val="000000" w:themeColor="text1"/>
          <w:szCs w:val="20"/>
        </w:rPr>
        <w:t>roboty budowlane polegające na</w:t>
      </w:r>
      <w:r w:rsidR="00684529">
        <w:rPr>
          <w:rFonts w:ascii="Arial" w:eastAsia="MS Mincho" w:hAnsi="Arial"/>
          <w:color w:val="000000" w:themeColor="text1"/>
        </w:rPr>
        <w:t xml:space="preserve"> </w:t>
      </w:r>
      <w:r w:rsidR="00684529" w:rsidRPr="00684529">
        <w:rPr>
          <w:rFonts w:ascii="Arial" w:eastAsia="MS Mincho" w:hAnsi="Arial"/>
          <w:b/>
          <w:color w:val="000000" w:themeColor="text1"/>
        </w:rPr>
        <w:t xml:space="preserve">zagospodarowaniu terenu przy budynku I Liceum Ogólnokształcącego w Świdnicy przy ul. Pionierów Ziemi Świdnickiej 30 – etap </w:t>
      </w:r>
      <w:r w:rsidR="005B5376">
        <w:rPr>
          <w:rFonts w:ascii="Arial" w:eastAsia="MS Mincho" w:hAnsi="Arial"/>
          <w:b/>
          <w:color w:val="000000" w:themeColor="text1"/>
        </w:rPr>
        <w:t>I</w:t>
      </w:r>
      <w:r w:rsidR="00223370">
        <w:rPr>
          <w:rFonts w:ascii="Arial" w:eastAsia="MS Mincho" w:hAnsi="Arial"/>
          <w:b/>
          <w:color w:val="000000" w:themeColor="text1"/>
        </w:rPr>
        <w:t>I</w:t>
      </w:r>
      <w:r w:rsidR="005B5376">
        <w:rPr>
          <w:rFonts w:ascii="Arial" w:eastAsia="MS Mincho" w:hAnsi="Arial"/>
          <w:b/>
          <w:color w:val="000000" w:themeColor="text1"/>
        </w:rPr>
        <w:t>I</w:t>
      </w:r>
      <w:r w:rsidR="00160B6A" w:rsidRPr="00684529">
        <w:rPr>
          <w:rFonts w:ascii="Arial" w:eastAsia="MS Mincho" w:hAnsi="Arial"/>
          <w:b/>
          <w:color w:val="000000" w:themeColor="text1"/>
        </w:rPr>
        <w:t xml:space="preserve">, </w:t>
      </w:r>
      <w:r w:rsidR="00160B6A" w:rsidRPr="00684529">
        <w:rPr>
          <w:rFonts w:ascii="Arial" w:eastAsia="MS Mincho" w:hAnsi="Arial"/>
          <w:color w:val="000000" w:themeColor="text1"/>
          <w:szCs w:val="20"/>
        </w:rPr>
        <w:t>zwanego dalej przedmiotem umowy.</w:t>
      </w:r>
    </w:p>
    <w:p w:rsidR="00CA7D66" w:rsidRDefault="00F0064A" w:rsidP="00B44386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Zakres prac do wykonania w ramach przedmiotu umowy obejmuje</w:t>
      </w:r>
      <w:r w:rsidR="00EE101B" w:rsidRPr="00E65089">
        <w:rPr>
          <w:rFonts w:ascii="Arial" w:eastAsia="MS Mincho" w:hAnsi="Arial"/>
          <w:color w:val="000000" w:themeColor="text1"/>
        </w:rPr>
        <w:t xml:space="preserve"> przede wszystkim</w:t>
      </w:r>
      <w:r w:rsidR="000A4685" w:rsidRPr="00E65089">
        <w:rPr>
          <w:rFonts w:ascii="Arial" w:eastAsia="MS Mincho" w:hAnsi="Arial"/>
          <w:color w:val="000000" w:themeColor="text1"/>
        </w:rPr>
        <w:t>:</w:t>
      </w:r>
    </w:p>
    <w:p w:rsidR="00A2786B" w:rsidRPr="00A2786B" w:rsidRDefault="00A2786B" w:rsidP="00A2786B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A2786B">
        <w:rPr>
          <w:rFonts w:ascii="Arial" w:eastAsia="MS Mincho" w:hAnsi="Arial"/>
          <w:color w:val="000000" w:themeColor="text1"/>
        </w:rPr>
        <w:t>1)</w:t>
      </w:r>
      <w:r w:rsidRPr="00A2786B">
        <w:rPr>
          <w:rFonts w:ascii="Arial" w:eastAsia="MS Mincho" w:hAnsi="Arial"/>
          <w:color w:val="000000" w:themeColor="text1"/>
        </w:rPr>
        <w:tab/>
        <w:t xml:space="preserve">rozbiórka istniejących nawierzchni wraz z wywozem i utylizacją gruzu, </w:t>
      </w:r>
    </w:p>
    <w:p w:rsidR="00A2786B" w:rsidRPr="00A2786B" w:rsidRDefault="00A2786B" w:rsidP="00A2786B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A2786B">
        <w:rPr>
          <w:rFonts w:ascii="Arial" w:eastAsia="MS Mincho" w:hAnsi="Arial"/>
          <w:color w:val="000000" w:themeColor="text1"/>
        </w:rPr>
        <w:t>2)</w:t>
      </w:r>
      <w:r w:rsidRPr="00A2786B">
        <w:rPr>
          <w:rFonts w:ascii="Arial" w:eastAsia="MS Mincho" w:hAnsi="Arial"/>
          <w:color w:val="000000" w:themeColor="text1"/>
        </w:rPr>
        <w:tab/>
        <w:t xml:space="preserve">wykonanie korytowania i przygotowanie podbudowy pod ułożenie kostki betonowej oraz płyt ażurowych,  </w:t>
      </w:r>
    </w:p>
    <w:p w:rsidR="00A2786B" w:rsidRPr="00A2786B" w:rsidRDefault="00A2786B" w:rsidP="00A2786B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A2786B">
        <w:rPr>
          <w:rFonts w:ascii="Arial" w:eastAsia="MS Mincho" w:hAnsi="Arial"/>
          <w:color w:val="000000" w:themeColor="text1"/>
        </w:rPr>
        <w:t>3)</w:t>
      </w:r>
      <w:r w:rsidRPr="00A2786B">
        <w:rPr>
          <w:rFonts w:ascii="Arial" w:eastAsia="MS Mincho" w:hAnsi="Arial"/>
          <w:color w:val="000000" w:themeColor="text1"/>
        </w:rPr>
        <w:tab/>
        <w:t>wykonanie ciągu pieszo-jezdnego z dopuszczeniem wjazdu na teren działki dla obsługi budynku szkoły,</w:t>
      </w:r>
    </w:p>
    <w:p w:rsidR="00A2786B" w:rsidRPr="00A2786B" w:rsidRDefault="00A2786B" w:rsidP="00A2786B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A2786B">
        <w:rPr>
          <w:rFonts w:ascii="Arial" w:eastAsia="MS Mincho" w:hAnsi="Arial"/>
          <w:color w:val="000000" w:themeColor="text1"/>
        </w:rPr>
        <w:t>4)</w:t>
      </w:r>
      <w:r w:rsidRPr="00A2786B">
        <w:rPr>
          <w:rFonts w:ascii="Arial" w:eastAsia="MS Mincho" w:hAnsi="Arial"/>
          <w:color w:val="000000" w:themeColor="text1"/>
        </w:rPr>
        <w:tab/>
        <w:t xml:space="preserve">wykonanie </w:t>
      </w:r>
      <w:proofErr w:type="spellStart"/>
      <w:r w:rsidRPr="00A2786B">
        <w:rPr>
          <w:rFonts w:ascii="Arial" w:eastAsia="MS Mincho" w:hAnsi="Arial"/>
          <w:color w:val="000000" w:themeColor="text1"/>
        </w:rPr>
        <w:t>odwodnień</w:t>
      </w:r>
      <w:proofErr w:type="spellEnd"/>
      <w:r w:rsidRPr="00A2786B">
        <w:rPr>
          <w:rFonts w:ascii="Arial" w:eastAsia="MS Mincho" w:hAnsi="Arial"/>
          <w:color w:val="000000" w:themeColor="text1"/>
        </w:rPr>
        <w:t xml:space="preserve"> punktowych,</w:t>
      </w:r>
    </w:p>
    <w:p w:rsidR="00A2786B" w:rsidRPr="00A2786B" w:rsidRDefault="00A2786B" w:rsidP="00A2786B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A2786B">
        <w:rPr>
          <w:rFonts w:ascii="Arial" w:eastAsia="MS Mincho" w:hAnsi="Arial"/>
          <w:color w:val="000000" w:themeColor="text1"/>
        </w:rPr>
        <w:t>5)</w:t>
      </w:r>
      <w:r w:rsidRPr="00A2786B">
        <w:rPr>
          <w:rFonts w:ascii="Arial" w:eastAsia="MS Mincho" w:hAnsi="Arial"/>
          <w:color w:val="000000" w:themeColor="text1"/>
        </w:rPr>
        <w:tab/>
        <w:t>remont odcinkowy kanalizacji, w tym regulacja studzienek,</w:t>
      </w:r>
    </w:p>
    <w:p w:rsidR="00A2786B" w:rsidRPr="00A2786B" w:rsidRDefault="00A2786B" w:rsidP="00A2786B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A2786B">
        <w:rPr>
          <w:rFonts w:ascii="Arial" w:eastAsia="MS Mincho" w:hAnsi="Arial"/>
          <w:color w:val="000000" w:themeColor="text1"/>
        </w:rPr>
        <w:t>6)</w:t>
      </w:r>
      <w:r w:rsidRPr="00A2786B">
        <w:rPr>
          <w:rFonts w:ascii="Arial" w:eastAsia="MS Mincho" w:hAnsi="Arial"/>
          <w:color w:val="000000" w:themeColor="text1"/>
        </w:rPr>
        <w:tab/>
        <w:t>remont ogrodzenia na odcinku od ul. Pionierów Ziemi Świdnickiej i ul. Rycerskiej</w:t>
      </w:r>
      <w:r>
        <w:rPr>
          <w:rFonts w:ascii="Arial" w:eastAsia="MS Mincho" w:hAnsi="Arial"/>
          <w:color w:val="000000" w:themeColor="text1"/>
        </w:rPr>
        <w:t>,</w:t>
      </w:r>
      <w:r w:rsidRPr="00A2786B">
        <w:rPr>
          <w:rFonts w:ascii="Arial" w:eastAsia="MS Mincho" w:hAnsi="Arial"/>
          <w:color w:val="000000" w:themeColor="text1"/>
        </w:rPr>
        <w:t xml:space="preserve"> </w:t>
      </w:r>
    </w:p>
    <w:p w:rsidR="00A2786B" w:rsidRPr="00A2786B" w:rsidRDefault="00A2786B" w:rsidP="00A2786B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A2786B">
        <w:rPr>
          <w:rFonts w:ascii="Arial" w:eastAsia="MS Mincho" w:hAnsi="Arial"/>
          <w:color w:val="000000" w:themeColor="text1"/>
        </w:rPr>
        <w:t>7)</w:t>
      </w:r>
      <w:r w:rsidRPr="00A2786B">
        <w:rPr>
          <w:rFonts w:ascii="Arial" w:eastAsia="MS Mincho" w:hAnsi="Arial"/>
          <w:color w:val="000000" w:themeColor="text1"/>
        </w:rPr>
        <w:tab/>
        <w:t xml:space="preserve">demontaż ogrodzenia z elementów betonowych i wykonanie nowego ogrodzenia OG2 </w:t>
      </w:r>
    </w:p>
    <w:p w:rsidR="00A2786B" w:rsidRPr="00A2786B" w:rsidRDefault="00A2786B" w:rsidP="00A2786B">
      <w:pPr>
        <w:pStyle w:val="WW-Zwykytekst"/>
        <w:ind w:left="360" w:firstLine="348"/>
        <w:jc w:val="both"/>
        <w:rPr>
          <w:rFonts w:ascii="Arial" w:eastAsia="MS Mincho" w:hAnsi="Arial"/>
          <w:color w:val="000000" w:themeColor="text1"/>
        </w:rPr>
      </w:pPr>
      <w:r w:rsidRPr="00A2786B">
        <w:rPr>
          <w:rFonts w:ascii="Arial" w:eastAsia="MS Mincho" w:hAnsi="Arial"/>
          <w:color w:val="000000" w:themeColor="text1"/>
        </w:rPr>
        <w:t xml:space="preserve">z paneli modułowych z siatki stalowej, </w:t>
      </w:r>
    </w:p>
    <w:p w:rsidR="00A2786B" w:rsidRPr="00A2786B" w:rsidRDefault="00A2786B" w:rsidP="00A2786B">
      <w:pPr>
        <w:pStyle w:val="WW-Zwykytekst"/>
        <w:ind w:left="708" w:hanging="348"/>
        <w:jc w:val="both"/>
        <w:rPr>
          <w:rFonts w:ascii="Arial" w:eastAsia="MS Mincho" w:hAnsi="Arial"/>
          <w:color w:val="000000" w:themeColor="text1"/>
        </w:rPr>
      </w:pPr>
      <w:r w:rsidRPr="00A2786B">
        <w:rPr>
          <w:rFonts w:ascii="Arial" w:eastAsia="MS Mincho" w:hAnsi="Arial"/>
          <w:color w:val="000000" w:themeColor="text1"/>
        </w:rPr>
        <w:t>8)</w:t>
      </w:r>
      <w:r w:rsidRPr="00A2786B">
        <w:rPr>
          <w:rFonts w:ascii="Arial" w:eastAsia="MS Mincho" w:hAnsi="Arial"/>
          <w:color w:val="000000" w:themeColor="text1"/>
        </w:rPr>
        <w:tab/>
        <w:t xml:space="preserve">demontaż ogrodzenia z elementów betonowych od strony PKP i wykonanie nowego ogrodzenia OG1 </w:t>
      </w:r>
      <w:r>
        <w:rPr>
          <w:rFonts w:ascii="Arial" w:eastAsia="MS Mincho" w:hAnsi="Arial"/>
          <w:color w:val="000000" w:themeColor="text1"/>
        </w:rPr>
        <w:t xml:space="preserve">- </w:t>
      </w:r>
      <w:r w:rsidRPr="00A2786B">
        <w:rPr>
          <w:rFonts w:ascii="Arial" w:eastAsia="MS Mincho" w:hAnsi="Arial"/>
          <w:color w:val="000000" w:themeColor="text1"/>
        </w:rPr>
        <w:t>ogrodzenie pełne o wysokości 2,5m z płyt betonowych modułowych</w:t>
      </w:r>
      <w:r>
        <w:rPr>
          <w:rFonts w:ascii="Arial" w:eastAsia="MS Mincho" w:hAnsi="Arial"/>
          <w:color w:val="000000" w:themeColor="text1"/>
        </w:rPr>
        <w:t>,</w:t>
      </w:r>
    </w:p>
    <w:p w:rsidR="00A2786B" w:rsidRDefault="00A2786B" w:rsidP="00A2786B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A2786B">
        <w:rPr>
          <w:rFonts w:ascii="Arial" w:eastAsia="MS Mincho" w:hAnsi="Arial"/>
          <w:color w:val="000000" w:themeColor="text1"/>
        </w:rPr>
        <w:t>9)</w:t>
      </w:r>
      <w:r w:rsidRPr="00A2786B">
        <w:rPr>
          <w:rFonts w:ascii="Arial" w:eastAsia="MS Mincho" w:hAnsi="Arial"/>
          <w:color w:val="000000" w:themeColor="text1"/>
        </w:rPr>
        <w:tab/>
        <w:t xml:space="preserve">wykonanie </w:t>
      </w:r>
      <w:proofErr w:type="spellStart"/>
      <w:r w:rsidRPr="00A2786B">
        <w:rPr>
          <w:rFonts w:ascii="Arial" w:eastAsia="MS Mincho" w:hAnsi="Arial"/>
          <w:color w:val="000000" w:themeColor="text1"/>
        </w:rPr>
        <w:t>nasadzeń</w:t>
      </w:r>
      <w:proofErr w:type="spellEnd"/>
      <w:r w:rsidRPr="00A2786B">
        <w:rPr>
          <w:rFonts w:ascii="Arial" w:eastAsia="MS Mincho" w:hAnsi="Arial"/>
          <w:color w:val="000000" w:themeColor="text1"/>
        </w:rPr>
        <w:t xml:space="preserve"> zieleni zgodnie z projektem,</w:t>
      </w:r>
    </w:p>
    <w:p w:rsidR="00F519F3" w:rsidRDefault="000A4685" w:rsidP="00A2786B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684529">
        <w:rPr>
          <w:rFonts w:ascii="Arial" w:eastAsia="MS Mincho" w:hAnsi="Arial"/>
          <w:color w:val="000000" w:themeColor="text1"/>
        </w:rPr>
        <w:t>Szczegółowy zakres r</w:t>
      </w:r>
      <w:r w:rsidR="00D652C5" w:rsidRPr="00684529">
        <w:rPr>
          <w:rFonts w:ascii="Arial" w:eastAsia="MS Mincho" w:hAnsi="Arial"/>
          <w:color w:val="000000" w:themeColor="text1"/>
        </w:rPr>
        <w:t>zeczowy przedmiotu umowy określają</w:t>
      </w:r>
      <w:r w:rsidR="00C14AC2" w:rsidRPr="00684529">
        <w:rPr>
          <w:rFonts w:ascii="Arial" w:eastAsia="MS Mincho" w:hAnsi="Arial"/>
          <w:color w:val="000000" w:themeColor="text1"/>
        </w:rPr>
        <w:t>:</w:t>
      </w:r>
      <w:r w:rsidR="00D652C5" w:rsidRPr="00684529">
        <w:rPr>
          <w:rFonts w:ascii="Arial" w:eastAsia="MS Mincho" w:hAnsi="Arial"/>
          <w:color w:val="000000" w:themeColor="text1"/>
        </w:rPr>
        <w:t xml:space="preserve"> </w:t>
      </w:r>
      <w:r w:rsidR="00684529" w:rsidRPr="00684529">
        <w:rPr>
          <w:rFonts w:ascii="Arial" w:eastAsia="MS Mincho" w:hAnsi="Arial"/>
          <w:b/>
          <w:color w:val="000000" w:themeColor="text1"/>
        </w:rPr>
        <w:t xml:space="preserve">dokumentacja projektowa autorstwa </w:t>
      </w:r>
      <w:r w:rsidR="00684529" w:rsidRPr="00684529">
        <w:rPr>
          <w:rFonts w:ascii="Arial" w:eastAsia="MS Mincho" w:hAnsi="Arial"/>
          <w:color w:val="000000" w:themeColor="text1"/>
        </w:rPr>
        <w:t xml:space="preserve">firmy Studio Projektu Budowlanego "Filar" Marcin </w:t>
      </w:r>
      <w:proofErr w:type="spellStart"/>
      <w:r w:rsidR="00684529" w:rsidRPr="00684529">
        <w:rPr>
          <w:rFonts w:ascii="Arial" w:eastAsia="MS Mincho" w:hAnsi="Arial"/>
          <w:color w:val="000000" w:themeColor="text1"/>
        </w:rPr>
        <w:t>Górzny</w:t>
      </w:r>
      <w:proofErr w:type="spellEnd"/>
      <w:r w:rsidR="00684529" w:rsidRPr="00684529">
        <w:rPr>
          <w:rFonts w:ascii="Arial" w:eastAsia="MS Mincho" w:hAnsi="Arial"/>
          <w:color w:val="000000" w:themeColor="text1"/>
        </w:rPr>
        <w:t xml:space="preserve"> z siedzibą przy ul. Młodych 30/ 15, 64-920 Piła, NIP 7641106457</w:t>
      </w:r>
      <w:r w:rsidR="000D0446" w:rsidRPr="00684529">
        <w:rPr>
          <w:rFonts w:ascii="Arial" w:eastAsia="MS Mincho" w:hAnsi="Arial"/>
          <w:color w:val="000000" w:themeColor="text1"/>
        </w:rPr>
        <w:t xml:space="preserve">, </w:t>
      </w:r>
      <w:r w:rsidR="00A2786B">
        <w:rPr>
          <w:rFonts w:ascii="Arial" w:eastAsia="MS Mincho" w:hAnsi="Arial"/>
          <w:color w:val="000000" w:themeColor="text1"/>
        </w:rPr>
        <w:t xml:space="preserve">na którą składają się: </w:t>
      </w:r>
      <w:r w:rsidR="00A2786B" w:rsidRPr="00A2786B">
        <w:rPr>
          <w:rFonts w:ascii="Arial" w:eastAsia="MS Mincho" w:hAnsi="Arial"/>
          <w:color w:val="000000" w:themeColor="text1"/>
          <w:u w:val="single"/>
        </w:rPr>
        <w:t>Projekt III etapu</w:t>
      </w:r>
      <w:r w:rsidR="00A2786B">
        <w:rPr>
          <w:rFonts w:ascii="Arial" w:eastAsia="MS Mincho" w:hAnsi="Arial"/>
          <w:color w:val="000000" w:themeColor="text1"/>
        </w:rPr>
        <w:t xml:space="preserve"> oraz </w:t>
      </w:r>
      <w:r w:rsidR="00A2786B" w:rsidRPr="00A2786B">
        <w:rPr>
          <w:rFonts w:ascii="Arial" w:eastAsia="MS Mincho" w:hAnsi="Arial"/>
          <w:color w:val="000000" w:themeColor="text1"/>
          <w:u w:val="single"/>
        </w:rPr>
        <w:t>Projekt - dziedziniec od ul. Czwartaków</w:t>
      </w:r>
      <w:r w:rsidR="00A2786B">
        <w:rPr>
          <w:rFonts w:ascii="Arial" w:eastAsia="MS Mincho" w:hAnsi="Arial"/>
          <w:color w:val="000000" w:themeColor="text1"/>
        </w:rPr>
        <w:t xml:space="preserve">, </w:t>
      </w:r>
      <w:r w:rsidR="00C14AC2" w:rsidRPr="00684529">
        <w:rPr>
          <w:rFonts w:ascii="Arial" w:eastAsia="MS Mincho" w:hAnsi="Arial"/>
          <w:color w:val="000000" w:themeColor="text1"/>
        </w:rPr>
        <w:t>specyfikacje techniczne wykonania</w:t>
      </w:r>
      <w:r w:rsidR="0082268E" w:rsidRPr="00684529">
        <w:rPr>
          <w:rFonts w:ascii="Arial" w:eastAsia="MS Mincho" w:hAnsi="Arial"/>
          <w:color w:val="000000" w:themeColor="text1"/>
        </w:rPr>
        <w:t xml:space="preserve"> </w:t>
      </w:r>
      <w:r w:rsidR="00C14AC2" w:rsidRPr="00684529">
        <w:rPr>
          <w:rFonts w:ascii="Arial" w:eastAsia="MS Mincho" w:hAnsi="Arial"/>
          <w:color w:val="000000" w:themeColor="text1"/>
        </w:rPr>
        <w:t>i odbioru robót</w:t>
      </w:r>
      <w:r w:rsidR="009F4B9C" w:rsidRPr="00684529">
        <w:rPr>
          <w:rFonts w:ascii="Arial" w:eastAsia="MS Mincho" w:hAnsi="Arial"/>
          <w:color w:val="000000" w:themeColor="text1"/>
        </w:rPr>
        <w:t xml:space="preserve"> </w:t>
      </w:r>
      <w:r w:rsidR="000D0446" w:rsidRPr="00684529">
        <w:rPr>
          <w:rFonts w:ascii="Arial" w:eastAsia="MS Mincho" w:hAnsi="Arial"/>
          <w:color w:val="000000" w:themeColor="text1"/>
        </w:rPr>
        <w:t xml:space="preserve">oraz </w:t>
      </w:r>
      <w:r w:rsidR="00C14AC2" w:rsidRPr="00684529">
        <w:rPr>
          <w:rFonts w:ascii="Arial" w:eastAsia="MS Mincho" w:hAnsi="Arial"/>
          <w:color w:val="000000" w:themeColor="text1"/>
        </w:rPr>
        <w:t>przedmiary robót</w:t>
      </w:r>
      <w:r w:rsidR="009F4B9C" w:rsidRPr="00684529">
        <w:rPr>
          <w:rFonts w:ascii="Arial" w:eastAsia="MS Mincho" w:hAnsi="Arial"/>
          <w:color w:val="000000" w:themeColor="text1"/>
        </w:rPr>
        <w:t xml:space="preserve"> w zakresie wszystkich prac opisanych </w:t>
      </w:r>
      <w:r w:rsidR="00621861" w:rsidRPr="00684529">
        <w:rPr>
          <w:rFonts w:ascii="Arial" w:eastAsia="MS Mincho" w:hAnsi="Arial"/>
          <w:color w:val="000000" w:themeColor="text1"/>
        </w:rPr>
        <w:t xml:space="preserve">w § 1 ust. </w:t>
      </w:r>
      <w:r w:rsidR="007A5A31" w:rsidRPr="00684529">
        <w:rPr>
          <w:rFonts w:ascii="Arial" w:eastAsia="MS Mincho" w:hAnsi="Arial"/>
          <w:color w:val="000000" w:themeColor="text1"/>
        </w:rPr>
        <w:t>2</w:t>
      </w:r>
      <w:r w:rsidR="00621861" w:rsidRPr="00684529">
        <w:rPr>
          <w:rFonts w:ascii="Arial" w:eastAsia="MS Mincho" w:hAnsi="Arial"/>
          <w:color w:val="000000" w:themeColor="text1"/>
        </w:rPr>
        <w:t xml:space="preserve"> </w:t>
      </w:r>
      <w:r w:rsidR="009F4B9C" w:rsidRPr="00684529">
        <w:rPr>
          <w:rFonts w:ascii="Arial" w:eastAsia="MS Mincho" w:hAnsi="Arial"/>
          <w:color w:val="000000" w:themeColor="text1"/>
        </w:rPr>
        <w:t>niniejszej umowy</w:t>
      </w:r>
      <w:r w:rsidR="00C14AC2" w:rsidRPr="00684529">
        <w:rPr>
          <w:rFonts w:ascii="Arial" w:eastAsia="MS Mincho" w:hAnsi="Arial"/>
          <w:color w:val="000000" w:themeColor="text1"/>
        </w:rPr>
        <w:t>.</w:t>
      </w:r>
    </w:p>
    <w:p w:rsidR="00F519F3" w:rsidRDefault="00F519F3" w:rsidP="00F519F3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>Wykonawca zobowiązuje się uwzględnić, że z</w:t>
      </w:r>
      <w:r w:rsidRPr="00F519F3">
        <w:rPr>
          <w:rFonts w:ascii="Arial" w:eastAsia="MS Mincho" w:hAnsi="Arial"/>
          <w:color w:val="000000" w:themeColor="text1"/>
        </w:rPr>
        <w:t xml:space="preserve">akres prac objęty </w:t>
      </w:r>
      <w:r>
        <w:rPr>
          <w:rFonts w:ascii="Arial" w:eastAsia="MS Mincho" w:hAnsi="Arial"/>
          <w:color w:val="000000" w:themeColor="text1"/>
        </w:rPr>
        <w:t xml:space="preserve">przedmiotem umowy </w:t>
      </w:r>
      <w:r w:rsidRPr="00F519F3">
        <w:rPr>
          <w:rFonts w:ascii="Arial" w:eastAsia="MS Mincho" w:hAnsi="Arial"/>
          <w:color w:val="000000" w:themeColor="text1"/>
        </w:rPr>
        <w:t xml:space="preserve">stanowi </w:t>
      </w:r>
      <w:r w:rsidR="00542737" w:rsidRPr="00542737">
        <w:rPr>
          <w:rFonts w:ascii="Arial" w:eastAsia="MS Mincho" w:hAnsi="Arial"/>
          <w:b/>
          <w:color w:val="000000" w:themeColor="text1"/>
        </w:rPr>
        <w:t>I</w:t>
      </w:r>
      <w:r w:rsidR="005B5376" w:rsidRPr="00542737">
        <w:rPr>
          <w:rFonts w:ascii="Arial" w:eastAsia="MS Mincho" w:hAnsi="Arial"/>
          <w:b/>
          <w:color w:val="000000" w:themeColor="text1"/>
        </w:rPr>
        <w:t>I</w:t>
      </w:r>
      <w:r w:rsidRPr="00542737">
        <w:rPr>
          <w:rFonts w:ascii="Arial" w:eastAsia="MS Mincho" w:hAnsi="Arial"/>
          <w:b/>
          <w:color w:val="000000" w:themeColor="text1"/>
        </w:rPr>
        <w:t>I</w:t>
      </w:r>
      <w:r w:rsidRPr="00F519F3">
        <w:rPr>
          <w:rFonts w:ascii="Arial" w:eastAsia="MS Mincho" w:hAnsi="Arial"/>
          <w:b/>
          <w:color w:val="000000" w:themeColor="text1"/>
        </w:rPr>
        <w:t xml:space="preserve"> etap </w:t>
      </w:r>
      <w:r w:rsidRPr="00F519F3">
        <w:rPr>
          <w:rFonts w:ascii="Arial" w:eastAsia="MS Mincho" w:hAnsi="Arial"/>
          <w:color w:val="000000" w:themeColor="text1"/>
        </w:rPr>
        <w:t>realizacji za</w:t>
      </w:r>
      <w:r>
        <w:rPr>
          <w:rFonts w:ascii="Arial" w:eastAsia="MS Mincho" w:hAnsi="Arial"/>
          <w:color w:val="000000" w:themeColor="text1"/>
        </w:rPr>
        <w:t xml:space="preserve">mierzenia objętego dokumentacją projektową jak w ust. 3 </w:t>
      </w:r>
      <w:r w:rsidRPr="00F519F3">
        <w:rPr>
          <w:rFonts w:ascii="Arial" w:eastAsia="MS Mincho" w:hAnsi="Arial"/>
          <w:color w:val="000000" w:themeColor="text1"/>
        </w:rPr>
        <w:t xml:space="preserve">i </w:t>
      </w:r>
      <w:r w:rsidRPr="00F519F3">
        <w:rPr>
          <w:rFonts w:ascii="Arial" w:eastAsia="MS Mincho" w:hAnsi="Arial"/>
          <w:color w:val="000000" w:themeColor="text1"/>
          <w:u w:val="single"/>
        </w:rPr>
        <w:t>obejmuje jedynie obszar zaznaczony na rysunk</w:t>
      </w:r>
      <w:r w:rsidR="00A2786B">
        <w:rPr>
          <w:rFonts w:ascii="Arial" w:eastAsia="MS Mincho" w:hAnsi="Arial"/>
          <w:color w:val="000000" w:themeColor="text1"/>
          <w:u w:val="single"/>
        </w:rPr>
        <w:t>ach  mapie</w:t>
      </w:r>
      <w:r w:rsidRPr="00F519F3">
        <w:rPr>
          <w:rFonts w:ascii="Arial" w:eastAsia="MS Mincho" w:hAnsi="Arial"/>
          <w:color w:val="000000" w:themeColor="text1"/>
          <w:u w:val="single"/>
        </w:rPr>
        <w:t>, który stanowił</w:t>
      </w:r>
      <w:r w:rsidR="00A2786B">
        <w:rPr>
          <w:rFonts w:ascii="Arial" w:eastAsia="MS Mincho" w:hAnsi="Arial"/>
          <w:color w:val="000000" w:themeColor="text1"/>
          <w:u w:val="single"/>
        </w:rPr>
        <w:t>y</w:t>
      </w:r>
      <w:r w:rsidRPr="00F519F3">
        <w:rPr>
          <w:rFonts w:ascii="Arial" w:eastAsia="MS Mincho" w:hAnsi="Arial"/>
          <w:color w:val="000000" w:themeColor="text1"/>
          <w:u w:val="single"/>
        </w:rPr>
        <w:t xml:space="preserve"> załącznik nr 1</w:t>
      </w:r>
      <w:r w:rsidR="00A2786B">
        <w:rPr>
          <w:rFonts w:ascii="Arial" w:eastAsia="MS Mincho" w:hAnsi="Arial"/>
          <w:color w:val="000000" w:themeColor="text1"/>
          <w:u w:val="single"/>
        </w:rPr>
        <w:t>1</w:t>
      </w:r>
      <w:r w:rsidRPr="00F519F3">
        <w:rPr>
          <w:rFonts w:ascii="Arial" w:eastAsia="MS Mincho" w:hAnsi="Arial"/>
          <w:color w:val="000000" w:themeColor="text1"/>
          <w:u w:val="single"/>
        </w:rPr>
        <w:t xml:space="preserve"> </w:t>
      </w:r>
      <w:r w:rsidR="00A2786B">
        <w:rPr>
          <w:rFonts w:ascii="Arial" w:eastAsia="MS Mincho" w:hAnsi="Arial"/>
          <w:color w:val="000000" w:themeColor="text1"/>
          <w:u w:val="single"/>
        </w:rPr>
        <w:t xml:space="preserve">i 12 </w:t>
      </w:r>
      <w:r w:rsidRPr="00F519F3">
        <w:rPr>
          <w:rFonts w:ascii="Arial" w:eastAsia="MS Mincho" w:hAnsi="Arial"/>
          <w:color w:val="000000" w:themeColor="text1"/>
          <w:u w:val="single"/>
        </w:rPr>
        <w:t>do Specyfikacji Warunków Zamówienia</w:t>
      </w:r>
      <w:r w:rsidRPr="00F519F3">
        <w:rPr>
          <w:rFonts w:ascii="Arial" w:eastAsia="MS Mincho" w:hAnsi="Arial"/>
          <w:color w:val="000000" w:themeColor="text1"/>
        </w:rPr>
        <w:t xml:space="preserve">. </w:t>
      </w:r>
    </w:p>
    <w:p w:rsidR="003D02C7" w:rsidRPr="00684529" w:rsidRDefault="00F519F3" w:rsidP="00F519F3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F519F3">
        <w:rPr>
          <w:rFonts w:ascii="Arial" w:eastAsia="MS Mincho" w:hAnsi="Arial"/>
          <w:color w:val="000000" w:themeColor="text1"/>
        </w:rPr>
        <w:t>Przedmiot umowy został szczegółowo opisany w dokumentacji projektowej</w:t>
      </w:r>
      <w:r>
        <w:rPr>
          <w:rFonts w:ascii="Arial" w:eastAsia="MS Mincho" w:hAnsi="Arial"/>
          <w:color w:val="000000" w:themeColor="text1"/>
        </w:rPr>
        <w:t xml:space="preserve">, z zastrzeżeniami jak w ust. 4,                            </w:t>
      </w:r>
      <w:r w:rsidRPr="00F519F3">
        <w:rPr>
          <w:rFonts w:ascii="Arial" w:eastAsia="MS Mincho" w:hAnsi="Arial"/>
          <w:color w:val="000000" w:themeColor="text1"/>
        </w:rPr>
        <w:t>i specyfikacjach technicznych wykonania i odbioru robót oraz pomocniczo w przedmiarach robót.</w:t>
      </w:r>
    </w:p>
    <w:p w:rsidR="009B5F02" w:rsidRPr="00E65089" w:rsidRDefault="000A4685" w:rsidP="00B44386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Przedmiot umowy musi być wykonany zgodnie z obowiązującymi przepisami prawa</w:t>
      </w:r>
      <w:r w:rsidR="009B5F02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</w:t>
      </w:r>
      <w:r w:rsidR="009B5F02" w:rsidRPr="00E65089">
        <w:rPr>
          <w:rFonts w:ascii="Arial" w:eastAsia="MS Mincho" w:hAnsi="Arial"/>
          <w:color w:val="000000" w:themeColor="text1"/>
        </w:rPr>
        <w:t>obowiązującymi normami, przetargową dokumentacją</w:t>
      </w:r>
      <w:r w:rsidR="00D85A43" w:rsidRPr="00E65089">
        <w:rPr>
          <w:rFonts w:ascii="Arial" w:eastAsia="MS Mincho" w:hAnsi="Arial"/>
          <w:color w:val="000000" w:themeColor="text1"/>
        </w:rPr>
        <w:t>,</w:t>
      </w:r>
      <w:r w:rsidR="009B5F02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także zgodnie z najlepszą wiedzą i doświadczeniem Wykonawcy</w:t>
      </w:r>
      <w:r w:rsidR="009B5F02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z zachowaniem najwyższej staranności</w:t>
      </w:r>
      <w:r w:rsidR="009B5F02" w:rsidRPr="00E65089">
        <w:rPr>
          <w:rFonts w:ascii="Arial" w:eastAsia="MS Mincho" w:hAnsi="Arial"/>
          <w:color w:val="000000" w:themeColor="text1"/>
        </w:rPr>
        <w:t xml:space="preserve"> oraz zaleceniami </w:t>
      </w:r>
      <w:r w:rsidR="009B5F02" w:rsidRPr="00684529">
        <w:rPr>
          <w:rFonts w:ascii="Arial" w:eastAsia="MS Mincho" w:hAnsi="Arial"/>
          <w:b/>
          <w:color w:val="000000" w:themeColor="text1"/>
        </w:rPr>
        <w:t>nadzoru inwestorskiego</w:t>
      </w:r>
      <w:r w:rsidR="009B5F02" w:rsidRPr="00E65089">
        <w:rPr>
          <w:rFonts w:ascii="Arial" w:eastAsia="MS Mincho" w:hAnsi="Arial"/>
          <w:color w:val="000000" w:themeColor="text1"/>
        </w:rPr>
        <w:t>.</w:t>
      </w:r>
    </w:p>
    <w:p w:rsidR="003F4E8D" w:rsidRPr="00E65089" w:rsidRDefault="006D230B" w:rsidP="00F3317F">
      <w:pPr>
        <w:pStyle w:val="WW-Zwykytekst"/>
        <w:numPr>
          <w:ilvl w:val="0"/>
          <w:numId w:val="8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E65089">
        <w:rPr>
          <w:rFonts w:ascii="Arial" w:eastAsia="MS Mincho" w:hAnsi="Arial"/>
          <w:color w:val="000000" w:themeColor="text1"/>
        </w:rPr>
        <w:t xml:space="preserve">Ponadto Zamawiający zobowiązuje Wykonawcę, aby </w:t>
      </w:r>
      <w:r w:rsidR="003F4E8D" w:rsidRPr="00E65089">
        <w:rPr>
          <w:rFonts w:ascii="Arial" w:eastAsia="MS Mincho" w:hAnsi="Arial"/>
          <w:color w:val="000000" w:themeColor="text1"/>
        </w:rPr>
        <w:t xml:space="preserve">ten uwzględnił, że przedmiot umowy </w:t>
      </w:r>
      <w:r w:rsidR="003F4E8D" w:rsidRPr="00E65089">
        <w:rPr>
          <w:rFonts w:ascii="Arial" w:eastAsia="MS Mincho" w:hAnsi="Arial" w:cs="Arial"/>
          <w:color w:val="000000" w:themeColor="text1"/>
          <w:szCs w:val="20"/>
        </w:rPr>
        <w:t xml:space="preserve">będzie wykonywany w obiekcie czynnym i Wykonawca powinien przewidzieć utrudnienia w realizacji prac wynikłe z ruchu użytkowników. </w:t>
      </w:r>
    </w:p>
    <w:p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2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Terminy </w:t>
      </w:r>
    </w:p>
    <w:p w:rsidR="00C17969" w:rsidRPr="00E65089" w:rsidRDefault="00C17969" w:rsidP="00B44386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Okres realizacji przedmiotu umowy ustala się na:</w:t>
      </w:r>
    </w:p>
    <w:p w:rsidR="004D0252" w:rsidRDefault="002A2D59" w:rsidP="00F622C1">
      <w:pPr>
        <w:pStyle w:val="Zwykytekst3"/>
        <w:numPr>
          <w:ilvl w:val="1"/>
          <w:numId w:val="8"/>
        </w:numPr>
        <w:ind w:left="284"/>
        <w:jc w:val="both"/>
        <w:rPr>
          <w:rFonts w:ascii="Arial" w:eastAsia="MS Mincho" w:hAnsi="Arial"/>
          <w:color w:val="000000" w:themeColor="text1"/>
        </w:rPr>
      </w:pPr>
      <w:r w:rsidRPr="004D0252">
        <w:rPr>
          <w:rFonts w:ascii="Arial" w:eastAsia="MS Mincho" w:hAnsi="Arial"/>
          <w:b/>
          <w:color w:val="000000" w:themeColor="text1"/>
        </w:rPr>
        <w:t xml:space="preserve">rozpoczęcie realizacji: </w:t>
      </w:r>
      <w:r w:rsidR="00192748" w:rsidRPr="004D0252">
        <w:rPr>
          <w:rFonts w:ascii="Arial" w:eastAsia="MS Mincho" w:hAnsi="Arial"/>
          <w:color w:val="000000" w:themeColor="text1"/>
        </w:rPr>
        <w:t>po protokolarnym przekazaniu terenu budowy, które nastąpi</w:t>
      </w:r>
      <w:r w:rsidR="004D0252" w:rsidRPr="004D0252">
        <w:rPr>
          <w:rFonts w:ascii="Arial" w:eastAsia="MS Mincho" w:hAnsi="Arial"/>
          <w:color w:val="000000" w:themeColor="text1"/>
        </w:rPr>
        <w:t>, do 5 dni roboczych</w:t>
      </w:r>
    </w:p>
    <w:p w:rsidR="00192748" w:rsidRPr="004D0252" w:rsidRDefault="004D0252" w:rsidP="004D0252">
      <w:pPr>
        <w:pStyle w:val="Zwykytekst3"/>
        <w:ind w:left="321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b/>
          <w:color w:val="000000" w:themeColor="text1"/>
        </w:rPr>
        <w:t xml:space="preserve">    </w:t>
      </w:r>
      <w:r w:rsidRPr="004D0252">
        <w:rPr>
          <w:rFonts w:ascii="Arial" w:eastAsia="MS Mincho" w:hAnsi="Arial"/>
          <w:color w:val="000000" w:themeColor="text1"/>
        </w:rPr>
        <w:t xml:space="preserve">od </w:t>
      </w:r>
      <w:r>
        <w:rPr>
          <w:rFonts w:ascii="Arial" w:eastAsia="MS Mincho" w:hAnsi="Arial"/>
          <w:color w:val="000000" w:themeColor="text1"/>
        </w:rPr>
        <w:t xml:space="preserve">dnia </w:t>
      </w:r>
      <w:r w:rsidRPr="004D0252">
        <w:rPr>
          <w:rFonts w:ascii="Arial" w:eastAsia="MS Mincho" w:hAnsi="Arial"/>
          <w:color w:val="000000" w:themeColor="text1"/>
        </w:rPr>
        <w:t>podpisania umowy</w:t>
      </w:r>
      <w:r w:rsidR="00A2786B" w:rsidRPr="004D0252">
        <w:rPr>
          <w:rFonts w:ascii="Arial" w:eastAsia="MS Mincho" w:hAnsi="Arial"/>
          <w:color w:val="000000" w:themeColor="text1"/>
        </w:rPr>
        <w:t>;</w:t>
      </w:r>
    </w:p>
    <w:p w:rsidR="00A2786B" w:rsidRPr="00A2786B" w:rsidRDefault="00D7260E" w:rsidP="00A2786B">
      <w:pPr>
        <w:pStyle w:val="Zwykytekst3"/>
        <w:numPr>
          <w:ilvl w:val="1"/>
          <w:numId w:val="8"/>
        </w:numPr>
        <w:ind w:left="284"/>
        <w:jc w:val="both"/>
        <w:rPr>
          <w:rFonts w:ascii="Arial" w:eastAsia="MS Mincho" w:hAnsi="Arial"/>
          <w:b/>
        </w:rPr>
      </w:pPr>
      <w:r w:rsidRPr="000D79AB">
        <w:rPr>
          <w:rFonts w:ascii="Arial" w:eastAsia="MS Mincho" w:hAnsi="Arial"/>
          <w:b/>
        </w:rPr>
        <w:t>zakończenie realizacji</w:t>
      </w:r>
      <w:r w:rsidR="00A2786B">
        <w:rPr>
          <w:rFonts w:ascii="Arial" w:eastAsia="MS Mincho" w:hAnsi="Arial"/>
          <w:b/>
        </w:rPr>
        <w:t xml:space="preserve">: </w:t>
      </w:r>
      <w:r w:rsidRPr="000D79AB">
        <w:rPr>
          <w:rFonts w:ascii="Arial" w:eastAsia="MS Mincho" w:hAnsi="Arial"/>
          <w:b/>
        </w:rPr>
        <w:t xml:space="preserve">do </w:t>
      </w:r>
      <w:r w:rsidR="00E10D78">
        <w:rPr>
          <w:rFonts w:ascii="Arial" w:eastAsia="MS Mincho" w:hAnsi="Arial"/>
          <w:b/>
        </w:rPr>
        <w:t xml:space="preserve">5 </w:t>
      </w:r>
      <w:r w:rsidR="00A2786B">
        <w:rPr>
          <w:rFonts w:ascii="Arial" w:eastAsia="MS Mincho" w:hAnsi="Arial"/>
          <w:b/>
        </w:rPr>
        <w:t xml:space="preserve">miesięcy </w:t>
      </w:r>
      <w:r w:rsidR="00A2786B" w:rsidRPr="00A2786B">
        <w:rPr>
          <w:rFonts w:ascii="Arial" w:eastAsia="MS Mincho" w:hAnsi="Arial"/>
          <w:b/>
        </w:rPr>
        <w:t>od</w:t>
      </w:r>
      <w:r w:rsidR="00A2786B">
        <w:rPr>
          <w:rFonts w:ascii="Arial" w:eastAsia="MS Mincho" w:hAnsi="Arial"/>
          <w:b/>
        </w:rPr>
        <w:t xml:space="preserve"> dnia przekazania placu budowy.</w:t>
      </w:r>
    </w:p>
    <w:p w:rsidR="00817F27" w:rsidRPr="00E65089" w:rsidRDefault="00817F27" w:rsidP="00B44386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polecić Wykonawcy podjęcie działań dla przyspieszenia tempa robót, aby przedmiot umowy został wykonany w terminie umownym. Wszystkie koszty związane z podjętymi działaniami obciążają Wykonawcę.</w:t>
      </w:r>
    </w:p>
    <w:p w:rsidR="00B61665" w:rsidRPr="00E65089" w:rsidRDefault="00B61665" w:rsidP="00B44386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Zamawiający przekaże Wykonawcy w dniu protokolarnego wprowadzenia Wykonawcy na budowę:</w:t>
      </w:r>
    </w:p>
    <w:p w:rsidR="00B61665" w:rsidRPr="00E65089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teren budowy,</w:t>
      </w:r>
    </w:p>
    <w:p w:rsidR="00B61665" w:rsidRPr="00E65089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kompletną dokumentację przedmiotu umowy.</w:t>
      </w:r>
    </w:p>
    <w:p w:rsidR="00C17969" w:rsidRPr="00E65089" w:rsidRDefault="00C17969" w:rsidP="00B44386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rozpocznie roboty budowlane bez zbędnej zwłoki po dacie przekazania terenu budowy</w:t>
      </w:r>
      <w:r w:rsidR="000D1BE9" w:rsidRPr="00E65089">
        <w:rPr>
          <w:rFonts w:ascii="Arial" w:hAnsi="Arial" w:cs="Arial"/>
          <w:color w:val="000000" w:themeColor="text1"/>
        </w:rPr>
        <w:br/>
      </w:r>
      <w:r w:rsidRPr="00E65089">
        <w:rPr>
          <w:rFonts w:ascii="Arial" w:hAnsi="Arial" w:cs="Arial"/>
          <w:color w:val="000000" w:themeColor="text1"/>
        </w:rPr>
        <w:t xml:space="preserve">i następnie będzie prowadził roboty bez opóźniania, aby ukończyć </w:t>
      </w:r>
      <w:r w:rsidR="00F53F5D" w:rsidRPr="00E65089">
        <w:rPr>
          <w:rFonts w:ascii="Arial" w:hAnsi="Arial" w:cs="Arial"/>
          <w:color w:val="000000" w:themeColor="text1"/>
        </w:rPr>
        <w:t xml:space="preserve">je </w:t>
      </w:r>
      <w:r w:rsidRPr="00E65089">
        <w:rPr>
          <w:rFonts w:ascii="Arial" w:hAnsi="Arial" w:cs="Arial"/>
          <w:color w:val="000000" w:themeColor="text1"/>
        </w:rPr>
        <w:t xml:space="preserve">w terminie oznaczonym w </w:t>
      </w:r>
      <w:r w:rsidRPr="00E65089">
        <w:rPr>
          <w:rFonts w:ascii="Arial" w:eastAsia="MS Mincho" w:hAnsi="Arial" w:cs="Arial"/>
          <w:color w:val="000000" w:themeColor="text1"/>
        </w:rPr>
        <w:t>§ 2 ust. 1</w:t>
      </w:r>
      <w:r w:rsidR="00BD3AFB" w:rsidRPr="00E65089">
        <w:rPr>
          <w:rFonts w:ascii="Arial" w:eastAsia="MS Mincho" w:hAnsi="Arial" w:cs="Arial"/>
          <w:color w:val="000000" w:themeColor="text1"/>
        </w:rPr>
        <w:t xml:space="preserve"> b)</w:t>
      </w:r>
      <w:r w:rsidR="00D44FC4" w:rsidRPr="00E65089">
        <w:rPr>
          <w:rFonts w:ascii="Arial" w:eastAsia="MS Mincho" w:hAnsi="Arial" w:cs="Arial"/>
          <w:color w:val="000000" w:themeColor="text1"/>
        </w:rPr>
        <w:t>.</w:t>
      </w:r>
    </w:p>
    <w:p w:rsidR="00967B3C" w:rsidRPr="00E65089" w:rsidRDefault="00967B3C" w:rsidP="00B44386">
      <w:pPr>
        <w:numPr>
          <w:ilvl w:val="0"/>
          <w:numId w:val="5"/>
        </w:numPr>
        <w:rPr>
          <w:rFonts w:ascii="Arial" w:eastAsia="MS Mincho" w:hAnsi="Arial" w:cs="Arial"/>
          <w:color w:val="000000" w:themeColor="text1"/>
          <w:sz w:val="20"/>
        </w:rPr>
      </w:pPr>
      <w:r w:rsidRPr="00E65089">
        <w:rPr>
          <w:rFonts w:ascii="Arial" w:eastAsia="MS Mincho" w:hAnsi="Arial" w:cs="Arial"/>
          <w:color w:val="000000" w:themeColor="text1"/>
          <w:sz w:val="20"/>
        </w:rPr>
        <w:t xml:space="preserve">Wykonawca ponosi pełną odpowiedzialność za teren budowy z chwilą protokolarnego przejęcia terenu budowy od Zamawiającego. </w:t>
      </w:r>
    </w:p>
    <w:p w:rsidR="004D0252" w:rsidRDefault="004D0252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</w:p>
    <w:p w:rsidR="004D0252" w:rsidRDefault="004D0252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</w:p>
    <w:p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lastRenderedPageBreak/>
        <w:t xml:space="preserve">§ </w:t>
      </w:r>
      <w:r w:rsidR="005C2BC1" w:rsidRPr="00E65089">
        <w:rPr>
          <w:rFonts w:ascii="Arial" w:eastAsia="MS Mincho" w:hAnsi="Arial"/>
          <w:b/>
          <w:color w:val="000000" w:themeColor="text1"/>
        </w:rPr>
        <w:t>3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 Podwykonawcy</w:t>
      </w:r>
    </w:p>
    <w:p w:rsidR="0089185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dopuszcza realizację </w:t>
      </w:r>
      <w:r w:rsidR="00CC4CD3" w:rsidRPr="00E65089">
        <w:rPr>
          <w:rFonts w:ascii="Arial" w:eastAsia="MS Mincho" w:hAnsi="Arial"/>
          <w:color w:val="000000" w:themeColor="text1"/>
        </w:rPr>
        <w:t xml:space="preserve">przedmiotu umowy </w:t>
      </w:r>
      <w:r w:rsidRPr="00E65089">
        <w:rPr>
          <w:rFonts w:ascii="Arial" w:eastAsia="MS Mincho" w:hAnsi="Arial"/>
          <w:color w:val="000000" w:themeColor="text1"/>
        </w:rPr>
        <w:t>w systemie podwykonawstwa</w:t>
      </w:r>
      <w:r w:rsidR="0089185B" w:rsidRPr="00E65089">
        <w:rPr>
          <w:rFonts w:ascii="Arial" w:eastAsia="MS Mincho" w:hAnsi="Arial"/>
          <w:color w:val="000000" w:themeColor="text1"/>
        </w:rPr>
        <w:t xml:space="preserve">, tak w zakresie robót budowlanych jak i </w:t>
      </w:r>
      <w:r w:rsidR="00DF37A7" w:rsidRPr="00E65089">
        <w:rPr>
          <w:rFonts w:ascii="Arial" w:eastAsia="MS Mincho" w:hAnsi="Arial"/>
          <w:color w:val="000000" w:themeColor="text1"/>
        </w:rPr>
        <w:t xml:space="preserve">w zakresie </w:t>
      </w:r>
      <w:r w:rsidR="0089185B" w:rsidRPr="00E65089">
        <w:rPr>
          <w:rFonts w:ascii="Arial" w:eastAsia="MS Mincho" w:hAnsi="Arial"/>
          <w:color w:val="000000" w:themeColor="text1"/>
        </w:rPr>
        <w:t>dostaw lub usług.</w:t>
      </w:r>
    </w:p>
    <w:p w:rsidR="00F35339" w:rsidRPr="00E65089" w:rsidRDefault="00356FC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</w:t>
      </w:r>
      <w:r w:rsidR="00F35339" w:rsidRPr="00E65089">
        <w:rPr>
          <w:rFonts w:ascii="Arial" w:eastAsia="MS Mincho" w:hAnsi="Arial"/>
          <w:color w:val="000000" w:themeColor="text1"/>
        </w:rPr>
        <w:t xml:space="preserve">, podwykonawca oraz dalszy podwykonawca zamierzający zawrzeć umowę o podwykonawstwo, </w:t>
      </w:r>
      <w:r w:rsidR="00E56D79" w:rsidRPr="00E65089">
        <w:rPr>
          <w:rFonts w:ascii="Arial" w:eastAsia="MS Mincho" w:hAnsi="Arial"/>
          <w:color w:val="000000" w:themeColor="text1"/>
        </w:rPr>
        <w:t xml:space="preserve">której przedmiotem są </w:t>
      </w:r>
      <w:r w:rsidR="00E56D79" w:rsidRPr="00E65089">
        <w:rPr>
          <w:rFonts w:ascii="Arial" w:eastAsia="MS Mincho" w:hAnsi="Arial"/>
          <w:b/>
          <w:color w:val="000000" w:themeColor="text1"/>
        </w:rPr>
        <w:t>roboty budowlane</w:t>
      </w:r>
      <w:r w:rsidR="00F35339" w:rsidRPr="00E65089">
        <w:rPr>
          <w:rFonts w:ascii="Arial" w:eastAsia="MS Mincho" w:hAnsi="Arial"/>
          <w:color w:val="000000" w:themeColor="text1"/>
        </w:rPr>
        <w:t>, zobowiązuje się do przedłożenia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           </w:t>
      </w:r>
      <w:r w:rsidR="00F35339" w:rsidRPr="00E65089">
        <w:rPr>
          <w:rFonts w:ascii="Arial" w:eastAsia="MS Mincho" w:hAnsi="Arial"/>
          <w:color w:val="000000" w:themeColor="text1"/>
        </w:rPr>
        <w:t xml:space="preserve">projektu </w:t>
      </w:r>
      <w:r w:rsidR="00E56D79" w:rsidRPr="00E65089">
        <w:rPr>
          <w:rFonts w:ascii="Arial" w:eastAsia="MS Mincho" w:hAnsi="Arial"/>
          <w:color w:val="000000" w:themeColor="text1"/>
        </w:rPr>
        <w:t xml:space="preserve">tej </w:t>
      </w:r>
      <w:r w:rsidR="00F35339" w:rsidRPr="00E65089">
        <w:rPr>
          <w:rFonts w:ascii="Arial" w:eastAsia="MS Mincho" w:hAnsi="Arial"/>
          <w:color w:val="000000" w:themeColor="text1"/>
        </w:rPr>
        <w:t>umowy, przy czym podwykonawca lub dalszy podwykonawca jest zobowiązany dołączyć zgodę Wykonawcy</w:t>
      </w:r>
      <w:r w:rsidR="00B10D3D" w:rsidRPr="00E65089">
        <w:rPr>
          <w:rFonts w:ascii="Arial" w:eastAsia="MS Mincho" w:hAnsi="Arial"/>
          <w:color w:val="000000" w:themeColor="text1"/>
        </w:rPr>
        <w:t xml:space="preserve"> na zawarcie umowy o podwykonawstw</w:t>
      </w:r>
      <w:r w:rsidR="00F35339" w:rsidRPr="00E65089">
        <w:rPr>
          <w:rFonts w:ascii="Arial" w:eastAsia="MS Mincho" w:hAnsi="Arial"/>
          <w:color w:val="000000" w:themeColor="text1"/>
        </w:rPr>
        <w:t>o o treści zgodnej z projektem umowy.</w:t>
      </w:r>
      <w:r w:rsidRPr="00E65089">
        <w:rPr>
          <w:rFonts w:ascii="Arial" w:eastAsia="MS Mincho" w:hAnsi="Arial"/>
          <w:color w:val="000000" w:themeColor="text1"/>
        </w:rPr>
        <w:t xml:space="preserve"> </w:t>
      </w:r>
    </w:p>
    <w:p w:rsidR="00F35339" w:rsidRPr="00E65089" w:rsidRDefault="00E56D79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</w:t>
      </w:r>
      <w:r w:rsidR="0085409E" w:rsidRPr="00E65089">
        <w:rPr>
          <w:rFonts w:ascii="Arial" w:eastAsia="MS Mincho" w:hAnsi="Arial"/>
          <w:color w:val="000000" w:themeColor="text1"/>
        </w:rPr>
        <w:t xml:space="preserve">ykonawca lub podwykonawca zobowiązany </w:t>
      </w:r>
      <w:r w:rsidR="000F50E7" w:rsidRPr="00E65089">
        <w:rPr>
          <w:rFonts w:ascii="Arial" w:eastAsia="MS Mincho" w:hAnsi="Arial"/>
          <w:color w:val="000000" w:themeColor="text1"/>
        </w:rPr>
        <w:t xml:space="preserve">jest do zapłaty podwykonawcy lub dalszemu podwykonawcy należnego wynagrodzenia w terminie do </w:t>
      </w:r>
      <w:r w:rsidR="000F50E7" w:rsidRPr="00E65089">
        <w:rPr>
          <w:rFonts w:ascii="Arial" w:eastAsia="MS Mincho" w:hAnsi="Arial"/>
          <w:b/>
          <w:color w:val="000000" w:themeColor="text1"/>
        </w:rPr>
        <w:t>14 dni</w:t>
      </w:r>
      <w:r w:rsidR="000F50E7" w:rsidRPr="00E65089">
        <w:rPr>
          <w:rFonts w:ascii="Arial" w:eastAsia="MS Mincho" w:hAnsi="Arial"/>
          <w:color w:val="000000" w:themeColor="text1"/>
        </w:rPr>
        <w:t xml:space="preserve"> </w:t>
      </w:r>
      <w:r w:rsidR="00874F0F" w:rsidRPr="00E65089">
        <w:rPr>
          <w:rFonts w:ascii="Arial" w:eastAsia="MS Mincho" w:hAnsi="Arial"/>
          <w:color w:val="000000" w:themeColor="text1"/>
        </w:rPr>
        <w:t xml:space="preserve">licząc </w:t>
      </w:r>
      <w:r w:rsidR="000F50E7" w:rsidRPr="00E65089">
        <w:rPr>
          <w:rFonts w:ascii="Arial" w:eastAsia="MS Mincho" w:hAnsi="Arial"/>
          <w:color w:val="000000" w:themeColor="text1"/>
        </w:rPr>
        <w:t>od dnia doręczenia wykonawcy, podwykonawcy lub dalszemu pod</w:t>
      </w:r>
      <w:r w:rsidR="00E944BD" w:rsidRPr="00E65089">
        <w:rPr>
          <w:rFonts w:ascii="Arial" w:eastAsia="MS Mincho" w:hAnsi="Arial"/>
          <w:color w:val="000000" w:themeColor="text1"/>
        </w:rPr>
        <w:t xml:space="preserve">wykonawcy faktury lub rachunku wraz z dokumentami potwierdzającymi </w:t>
      </w:r>
      <w:r w:rsidR="003F074E" w:rsidRPr="00E65089">
        <w:rPr>
          <w:rFonts w:ascii="Arial" w:eastAsia="MS Mincho" w:hAnsi="Arial"/>
          <w:color w:val="000000" w:themeColor="text1"/>
        </w:rPr>
        <w:t>należyte wykonanie zleconych robót</w:t>
      </w:r>
      <w:r w:rsidR="000F50E7" w:rsidRPr="00E65089">
        <w:rPr>
          <w:rFonts w:ascii="Arial" w:eastAsia="MS Mincho" w:hAnsi="Arial"/>
          <w:color w:val="000000" w:themeColor="text1"/>
        </w:rPr>
        <w:t xml:space="preserve">. </w:t>
      </w:r>
    </w:p>
    <w:p w:rsidR="003F074E" w:rsidRPr="00E65089" w:rsidRDefault="003F074E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zgłasza do niej pisemne zastrzeżenia</w:t>
      </w:r>
      <w:r w:rsidR="00D01E72" w:rsidRPr="00E65089">
        <w:rPr>
          <w:rFonts w:ascii="Arial" w:eastAsia="MS Mincho" w:hAnsi="Arial"/>
          <w:color w:val="000000" w:themeColor="text1"/>
        </w:rPr>
        <w:t xml:space="preserve"> w zakresie</w:t>
      </w:r>
      <w:r w:rsidRPr="00E65089">
        <w:rPr>
          <w:rFonts w:ascii="Arial" w:eastAsia="MS Mincho" w:hAnsi="Arial"/>
          <w:color w:val="000000" w:themeColor="text1"/>
        </w:rPr>
        <w:t>:</w:t>
      </w:r>
    </w:p>
    <w:p w:rsidR="003F074E" w:rsidRPr="00E65089" w:rsidRDefault="00674776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</w:t>
      </w:r>
      <w:r w:rsidR="003F074E" w:rsidRPr="00E65089">
        <w:rPr>
          <w:rFonts w:ascii="Arial" w:eastAsia="MS Mincho" w:hAnsi="Arial"/>
          <w:color w:val="000000" w:themeColor="text1"/>
        </w:rPr>
        <w:t>iespełniając</w:t>
      </w:r>
      <w:r w:rsidRPr="00E65089">
        <w:rPr>
          <w:rFonts w:ascii="Arial" w:eastAsia="MS Mincho" w:hAnsi="Arial"/>
          <w:color w:val="000000" w:themeColor="text1"/>
        </w:rPr>
        <w:t xml:space="preserve">ych </w:t>
      </w:r>
      <w:r w:rsidR="003F074E" w:rsidRPr="00E65089">
        <w:rPr>
          <w:rFonts w:ascii="Arial" w:eastAsia="MS Mincho" w:hAnsi="Arial"/>
          <w:color w:val="000000" w:themeColor="text1"/>
        </w:rPr>
        <w:t xml:space="preserve">wymagań określonych </w:t>
      </w:r>
      <w:r w:rsidR="00B95136" w:rsidRPr="00E65089">
        <w:rPr>
          <w:rFonts w:ascii="Arial" w:eastAsia="MS Mincho" w:hAnsi="Arial"/>
          <w:color w:val="000000" w:themeColor="text1"/>
        </w:rPr>
        <w:t xml:space="preserve">dla Wykonawcy </w:t>
      </w:r>
      <w:r w:rsidR="003F074E" w:rsidRPr="00E65089">
        <w:rPr>
          <w:rFonts w:ascii="Arial" w:eastAsia="MS Mincho" w:hAnsi="Arial"/>
          <w:color w:val="000000" w:themeColor="text1"/>
        </w:rPr>
        <w:t>w specyfikacji istotnych warunków zamówienia;</w:t>
      </w:r>
    </w:p>
    <w:p w:rsidR="00F35339" w:rsidRPr="00E65089" w:rsidRDefault="003F074E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gdy przewiduje termin zapłaty wynagrodzenia dłuższy niż określony 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Niezgłoszenie pisemnych zastrzeżeń do przedłożonego projektu umowy o podwykonawstwo, której przedmiotem są roboty budowlane, w terminie 7 dni, uważa się za akceptację projektu umowy przez Zamawiającego.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Wykonawca, podwykonawca lub dalszy podwykonawca zamówienia na roboty budowlane przedkłada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 xml:space="preserve">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w terminie 7 dni od dnia jej zawarcia.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</w:t>
      </w:r>
      <w:r w:rsidR="00F73B7C" w:rsidRPr="00E65089">
        <w:rPr>
          <w:rFonts w:ascii="Arial" w:eastAsia="MS Mincho" w:hAnsi="Arial"/>
          <w:color w:val="000000" w:themeColor="text1"/>
        </w:rPr>
        <w:t>są roboty budowlane</w:t>
      </w:r>
      <w:r w:rsidRPr="00E65089">
        <w:rPr>
          <w:rFonts w:ascii="Arial" w:eastAsia="MS Mincho" w:hAnsi="Arial"/>
          <w:color w:val="000000" w:themeColor="text1"/>
        </w:rPr>
        <w:t xml:space="preserve">, zgłasza </w:t>
      </w:r>
      <w:r w:rsidR="00F73B7C" w:rsidRPr="00E65089">
        <w:rPr>
          <w:rFonts w:ascii="Arial" w:eastAsia="MS Mincho" w:hAnsi="Arial"/>
          <w:color w:val="000000" w:themeColor="text1"/>
        </w:rPr>
        <w:t xml:space="preserve">do niej </w:t>
      </w:r>
      <w:r w:rsidRPr="00E65089">
        <w:rPr>
          <w:rFonts w:ascii="Arial" w:eastAsia="MS Mincho" w:hAnsi="Arial"/>
          <w:color w:val="000000" w:themeColor="text1"/>
        </w:rPr>
        <w:t xml:space="preserve">pisemny sprzeciw w przypadkach, o których mowa w ust. </w:t>
      </w:r>
      <w:r w:rsidR="00AC7509" w:rsidRPr="00E65089">
        <w:rPr>
          <w:rFonts w:ascii="Arial" w:eastAsia="MS Mincho" w:hAnsi="Arial"/>
          <w:color w:val="000000" w:themeColor="text1"/>
        </w:rPr>
        <w:t>4.</w:t>
      </w:r>
    </w:p>
    <w:p w:rsidR="00F35339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Niezgłoszenie pisemnego sprzeciwu do przedłożonej umowy o podwykonawstwo, której przedmiotem są roboty budowlane, w terminie określonym w ust. </w:t>
      </w:r>
      <w:r w:rsidR="00AC7509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>, uważa się za akceptację umowy przez Zamawiającego.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Wykonawca, podwykonawca lub dalszy podwykonawca zamówienia na roboty budowlane przedkłada Zamawiającemu, 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dostawy lub usługi</w:t>
      </w:r>
      <w:r w:rsidRPr="00E65089">
        <w:rPr>
          <w:rFonts w:ascii="Arial" w:eastAsia="MS Mincho" w:hAnsi="Arial"/>
          <w:color w:val="000000" w:themeColor="text1"/>
        </w:rPr>
        <w:t xml:space="preserve">, w terminie 7 dni od dnia jej zawarcia, z wyłączeniem umów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                     </w:t>
      </w:r>
      <w:r w:rsidRPr="00E65089">
        <w:rPr>
          <w:rFonts w:ascii="Arial" w:eastAsia="MS Mincho" w:hAnsi="Arial"/>
          <w:color w:val="000000" w:themeColor="text1"/>
        </w:rPr>
        <w:t>o podwykonawstwo o wartości mniejszej niż 0,5</w:t>
      </w:r>
      <w:r w:rsidR="00E54189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% wartości </w:t>
      </w:r>
      <w:r w:rsidR="00B95136" w:rsidRPr="00E65089">
        <w:rPr>
          <w:rFonts w:ascii="Arial" w:eastAsia="MS Mincho" w:hAnsi="Arial"/>
          <w:color w:val="000000" w:themeColor="text1"/>
        </w:rPr>
        <w:t xml:space="preserve">niniejszej </w:t>
      </w:r>
      <w:r w:rsidRPr="00E65089">
        <w:rPr>
          <w:rFonts w:ascii="Arial" w:eastAsia="MS Mincho" w:hAnsi="Arial"/>
          <w:color w:val="000000" w:themeColor="text1"/>
        </w:rPr>
        <w:t xml:space="preserve">umowy. Wyłączenie, o którym mowa </w:t>
      </w:r>
      <w:r w:rsidR="00FE20D4" w:rsidRPr="00E65089">
        <w:rPr>
          <w:rFonts w:ascii="Arial" w:eastAsia="MS Mincho" w:hAnsi="Arial"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color w:val="000000" w:themeColor="text1"/>
        </w:rPr>
        <w:t>w zdaniu pierwszym, nie dotycz</w:t>
      </w:r>
      <w:r w:rsidR="00224434" w:rsidRPr="00E65089">
        <w:rPr>
          <w:rFonts w:ascii="Arial" w:eastAsia="MS Mincho" w:hAnsi="Arial"/>
          <w:color w:val="000000" w:themeColor="text1"/>
        </w:rPr>
        <w:t>y umów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="00224434" w:rsidRPr="00E65089">
        <w:rPr>
          <w:rFonts w:ascii="Arial" w:eastAsia="MS Mincho" w:hAnsi="Arial"/>
          <w:color w:val="000000" w:themeColor="text1"/>
        </w:rPr>
        <w:t xml:space="preserve">o podwykonawstwo </w:t>
      </w:r>
      <w:r w:rsidRPr="00E65089">
        <w:rPr>
          <w:rFonts w:ascii="Arial" w:eastAsia="MS Mincho" w:hAnsi="Arial"/>
          <w:color w:val="000000" w:themeColor="text1"/>
        </w:rPr>
        <w:t>o wartości większej niż 50.000 zł.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przypadku, o którym mowa w ust. </w:t>
      </w:r>
      <w:r w:rsidR="00AC7509" w:rsidRPr="00E65089">
        <w:rPr>
          <w:rFonts w:ascii="Arial" w:eastAsia="MS Mincho" w:hAnsi="Arial"/>
          <w:color w:val="000000" w:themeColor="text1"/>
        </w:rPr>
        <w:t>9</w:t>
      </w:r>
      <w:r w:rsidRPr="00E65089">
        <w:rPr>
          <w:rFonts w:ascii="Arial" w:eastAsia="MS Mincho" w:hAnsi="Arial"/>
          <w:color w:val="000000" w:themeColor="text1"/>
        </w:rPr>
        <w:t xml:space="preserve">, jeżeli termin zapłaty wynagrodzenia jest dłuższy niż określony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</w:t>
      </w:r>
      <w:r w:rsidR="00631ADF" w:rsidRPr="00E65089">
        <w:rPr>
          <w:rFonts w:ascii="Arial" w:eastAsia="MS Mincho" w:hAnsi="Arial"/>
          <w:color w:val="000000" w:themeColor="text1"/>
        </w:rPr>
        <w:t xml:space="preserve">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Zamawiający informuje o tym Wykonawcę i wzywa go do doprowadzenia do zmiany tej umowy pod rygorem wystąpienia o zapłatę kary umownej.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Postanowi</w:t>
      </w:r>
      <w:r w:rsidR="00631ADF" w:rsidRPr="00E65089">
        <w:rPr>
          <w:rFonts w:ascii="Arial" w:eastAsia="MS Mincho" w:hAnsi="Arial"/>
          <w:color w:val="000000" w:themeColor="text1"/>
        </w:rPr>
        <w:t xml:space="preserve">enia umowy wskazane w § 3 ust. </w:t>
      </w:r>
      <w:r w:rsidR="00AC7509" w:rsidRPr="00E65089">
        <w:rPr>
          <w:rFonts w:ascii="Arial" w:eastAsia="MS Mincho" w:hAnsi="Arial"/>
          <w:color w:val="000000" w:themeColor="text1"/>
        </w:rPr>
        <w:t>2</w:t>
      </w:r>
      <w:r w:rsidRPr="00E65089">
        <w:rPr>
          <w:rFonts w:ascii="Arial" w:eastAsia="MS Mincho" w:hAnsi="Arial"/>
          <w:color w:val="000000" w:themeColor="text1"/>
        </w:rPr>
        <w:t>-</w:t>
      </w:r>
      <w:r w:rsidR="00E54189" w:rsidRPr="00E65089">
        <w:rPr>
          <w:rFonts w:ascii="Arial" w:eastAsia="MS Mincho" w:hAnsi="Arial"/>
          <w:color w:val="000000" w:themeColor="text1"/>
        </w:rPr>
        <w:t>1</w:t>
      </w:r>
      <w:r w:rsidR="00AC7509" w:rsidRPr="00E65089">
        <w:rPr>
          <w:rFonts w:ascii="Arial" w:eastAsia="MS Mincho" w:hAnsi="Arial"/>
          <w:color w:val="000000" w:themeColor="text1"/>
        </w:rPr>
        <w:t>0</w:t>
      </w:r>
      <w:r w:rsidRPr="00E65089">
        <w:rPr>
          <w:rFonts w:ascii="Arial" w:eastAsia="MS Mincho" w:hAnsi="Arial"/>
          <w:color w:val="000000" w:themeColor="text1"/>
        </w:rPr>
        <w:t xml:space="preserve"> stosuje się odpowiednio do zmian tej umowy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o podwykonawstwo.</w:t>
      </w:r>
    </w:p>
    <w:p w:rsidR="006E6347" w:rsidRPr="00E65089" w:rsidRDefault="006E6347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Zapisy umów lub projekty umów z Podwykonawcami nie mogą stać w sprzeczności z postanowieniami przedmiotowo-istotnymi umowy zawartej pomiędzy Wykonawcą a Zamawiającym, oraz zapisami w SWZ a </w:t>
      </w:r>
      <w:r w:rsidRPr="00E65089">
        <w:rPr>
          <w:rFonts w:ascii="Arial" w:eastAsia="MS Mincho" w:hAnsi="Arial"/>
          <w:b/>
          <w:color w:val="000000" w:themeColor="text1"/>
        </w:rPr>
        <w:t>ponadto umowa o podwykonawstwo nie może zawierać postanowień kształtujących prawa i obowiązki podwykonawcy, w zakresie kar umownych oraz postanowień dotyczących warunków wypłaty wynagrodzenia,</w:t>
      </w:r>
      <w:r w:rsidRPr="00E65089">
        <w:rPr>
          <w:rFonts w:ascii="Arial" w:eastAsia="MS Mincho" w:hAnsi="Arial"/>
          <w:color w:val="000000" w:themeColor="text1"/>
        </w:rPr>
        <w:t xml:space="preserve"> w sposób dla niego mniej korzystny niż prawa i obowiązki Wykonawcy, ukształtowane postanowieniami umowy zawartej między Zamawiającym a Wykonawcą.</w:t>
      </w:r>
    </w:p>
    <w:p w:rsidR="00E57D8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działania lub zaniechania podwykonawców Wykonawca odpowiada jak za własne.</w:t>
      </w:r>
    </w:p>
    <w:p w:rsidR="0059656E" w:rsidRPr="00E65089" w:rsidRDefault="0059656E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B554CE" w:rsidRPr="00E65089" w:rsidRDefault="005C2BC1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4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Obowiązki Wykonawcy</w:t>
      </w:r>
    </w:p>
    <w:p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zobowiązany jest:</w:t>
      </w:r>
    </w:p>
    <w:p w:rsidR="00776972" w:rsidRPr="00E65089" w:rsidRDefault="005938B9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</w:t>
      </w:r>
      <w:r w:rsidR="00AC7509" w:rsidRPr="00E65089">
        <w:rPr>
          <w:rFonts w:ascii="Arial" w:eastAsia="MS Mincho" w:hAnsi="Arial"/>
          <w:color w:val="000000" w:themeColor="text1"/>
        </w:rPr>
        <w:t>apewnić właściwą koordynację robót wykonywanych przez podwykonawców i dalszych podwykonawcó</w:t>
      </w:r>
      <w:r w:rsidR="00776972" w:rsidRPr="00E65089">
        <w:rPr>
          <w:rFonts w:ascii="Arial" w:eastAsia="MS Mincho" w:hAnsi="Arial"/>
          <w:color w:val="000000" w:themeColor="text1"/>
        </w:rPr>
        <w:t>w;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uczestniczyć w wyznaczonych przez Zamawiającego spotkaniach w celu omówienia spraw związanych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 xml:space="preserve">z realizacją przedmiotu </w:t>
      </w:r>
      <w:r w:rsidR="00634046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</w:t>
      </w:r>
      <w:r w:rsidR="00631ADF" w:rsidRPr="00E65089">
        <w:rPr>
          <w:rFonts w:ascii="Arial" w:eastAsia="MS Mincho" w:hAnsi="Arial"/>
          <w:color w:val="000000" w:themeColor="text1"/>
        </w:rPr>
        <w:t>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wygrodzić i zabezpieczyć teren</w:t>
      </w:r>
      <w:r w:rsidR="00AC7509" w:rsidRPr="00E65089">
        <w:rPr>
          <w:rFonts w:ascii="Arial" w:eastAsia="MS Mincho" w:hAnsi="Arial"/>
          <w:color w:val="000000" w:themeColor="text1"/>
        </w:rPr>
        <w:t xml:space="preserve"> budowy </w:t>
      </w:r>
      <w:r w:rsidRPr="00E65089">
        <w:rPr>
          <w:rFonts w:ascii="Arial" w:eastAsia="MS Mincho" w:hAnsi="Arial"/>
          <w:color w:val="000000" w:themeColor="text1"/>
        </w:rPr>
        <w:t>przed dostępem osób trzecich,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dokonać pomiaru z natury wszystkich elementów wymagających </w:t>
      </w:r>
      <w:r w:rsidR="00FC1ABF" w:rsidRPr="00E65089">
        <w:rPr>
          <w:rFonts w:ascii="Arial" w:eastAsia="MS Mincho" w:hAnsi="Arial"/>
          <w:color w:val="000000" w:themeColor="text1"/>
        </w:rPr>
        <w:t xml:space="preserve">pomiaru dla potrzeb prawidłowej </w:t>
      </w:r>
      <w:r w:rsidRPr="00E65089">
        <w:rPr>
          <w:rFonts w:ascii="Arial" w:eastAsia="MS Mincho" w:hAnsi="Arial"/>
          <w:color w:val="000000" w:themeColor="text1"/>
        </w:rPr>
        <w:t>realizacji inwestycji, w szczególności dla potrzeb zamówienia materiałów i urządzeń,</w:t>
      </w:r>
      <w:r w:rsidR="004E3860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z uwzględnieniem </w:t>
      </w:r>
      <w:r w:rsidR="00FC1ABF" w:rsidRPr="00E65089">
        <w:rPr>
          <w:rFonts w:ascii="Arial" w:eastAsia="MS Mincho" w:hAnsi="Arial"/>
          <w:color w:val="000000" w:themeColor="text1"/>
        </w:rPr>
        <w:t>i</w:t>
      </w:r>
      <w:r w:rsidR="00A675F3" w:rsidRPr="00E65089">
        <w:rPr>
          <w:rFonts w:ascii="Arial" w:eastAsia="MS Mincho" w:hAnsi="Arial"/>
          <w:color w:val="000000" w:themeColor="text1"/>
        </w:rPr>
        <w:t>stniejących warunków terenowych,</w:t>
      </w:r>
    </w:p>
    <w:p w:rsidR="007A16E7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prowadzić roboty rozbiórkowe i budowlane zgodnie z wymogami rozporządzenia Ministra Infrastruktury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z dn</w:t>
      </w:r>
      <w:r w:rsidR="0077001A" w:rsidRPr="00E65089">
        <w:rPr>
          <w:rFonts w:ascii="Arial" w:eastAsia="MS Mincho" w:hAnsi="Arial"/>
          <w:color w:val="000000" w:themeColor="text1"/>
        </w:rPr>
        <w:t xml:space="preserve">ia </w:t>
      </w:r>
      <w:r w:rsidRPr="00E65089">
        <w:rPr>
          <w:rFonts w:ascii="Arial" w:eastAsia="MS Mincho" w:hAnsi="Arial"/>
          <w:color w:val="000000" w:themeColor="text1"/>
        </w:rPr>
        <w:t>6</w:t>
      </w:r>
      <w:r w:rsidR="0077001A" w:rsidRPr="00E65089">
        <w:rPr>
          <w:rFonts w:ascii="Arial" w:eastAsia="MS Mincho" w:hAnsi="Arial"/>
          <w:color w:val="000000" w:themeColor="text1"/>
        </w:rPr>
        <w:t xml:space="preserve"> lutego </w:t>
      </w:r>
      <w:r w:rsidRPr="00E65089">
        <w:rPr>
          <w:rFonts w:ascii="Arial" w:eastAsia="MS Mincho" w:hAnsi="Arial"/>
          <w:color w:val="000000" w:themeColor="text1"/>
        </w:rPr>
        <w:t>2003r. w sprawie bezpieczeństwa i higieny pracy podczas wykonywania robót budowlan</w:t>
      </w:r>
      <w:r w:rsidR="0077001A" w:rsidRPr="00E65089">
        <w:rPr>
          <w:rFonts w:ascii="Arial" w:eastAsia="MS Mincho" w:hAnsi="Arial"/>
          <w:color w:val="000000" w:themeColor="text1"/>
        </w:rPr>
        <w:t>ych</w:t>
      </w:r>
      <w:r w:rsidRPr="00E65089">
        <w:rPr>
          <w:rFonts w:ascii="Arial" w:eastAsia="MS Mincho" w:hAnsi="Arial"/>
          <w:color w:val="000000" w:themeColor="text1"/>
        </w:rPr>
        <w:t>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zapewnić stały dozór nad mieniem oraz zawrzeć stosowne umowy ubezpieczenia mienia oraz od odpowiedzialności cywilnej,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utrzymywać porządek w trakcie realizacji robót oraz systematycznie porządkować miejsca wykonywania prac,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natychmiast usuwać w sposób docelowy wszelkie szkody i awarie spowodowane przez Wykonawcę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</w:t>
      </w:r>
      <w:r w:rsidR="004E3860" w:rsidRPr="00E65089">
        <w:rPr>
          <w:rFonts w:ascii="Arial" w:eastAsia="MS Mincho" w:hAnsi="Arial"/>
          <w:color w:val="000000" w:themeColor="text1"/>
        </w:rPr>
        <w:t>w trakcie realizacji robót,</w:t>
      </w:r>
    </w:p>
    <w:p w:rsidR="00AC7509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prowadzić roboty w sposób bezpieczny,</w:t>
      </w:r>
    </w:p>
    <w:p w:rsidR="00FC1ABF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wykonać wraz ze sporządzeniem stosownych protokołów z przeprowadzonych badań odbiorczych, wszystkie niezbędne</w:t>
      </w:r>
      <w:r w:rsidR="003F6690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próby, badania, uzgodnienia </w:t>
      </w:r>
      <w:r w:rsidR="00821BE2" w:rsidRPr="00E65089">
        <w:rPr>
          <w:rFonts w:ascii="Arial" w:eastAsia="MS Mincho" w:hAnsi="Arial"/>
          <w:color w:val="000000" w:themeColor="text1"/>
        </w:rPr>
        <w:t xml:space="preserve">służb </w:t>
      </w:r>
      <w:r w:rsidRPr="00E65089">
        <w:rPr>
          <w:rFonts w:ascii="Arial" w:eastAsia="MS Mincho" w:hAnsi="Arial"/>
          <w:color w:val="000000" w:themeColor="text1"/>
        </w:rPr>
        <w:t>nadzor</w:t>
      </w:r>
      <w:r w:rsidR="00821BE2" w:rsidRPr="00E65089">
        <w:rPr>
          <w:rFonts w:ascii="Arial" w:eastAsia="MS Mincho" w:hAnsi="Arial"/>
          <w:color w:val="000000" w:themeColor="text1"/>
        </w:rPr>
        <w:t>u</w:t>
      </w:r>
      <w:r w:rsidR="007C2724">
        <w:rPr>
          <w:rFonts w:ascii="Arial" w:eastAsia="MS Mincho" w:hAnsi="Arial"/>
          <w:color w:val="000000" w:themeColor="text1"/>
        </w:rPr>
        <w:t xml:space="preserve"> i odbiory,</w:t>
      </w:r>
      <w:r w:rsidR="00821BE2" w:rsidRPr="00E65089">
        <w:rPr>
          <w:rFonts w:ascii="Arial" w:eastAsia="MS Mincho" w:hAnsi="Arial"/>
          <w:color w:val="000000" w:themeColor="text1"/>
        </w:rPr>
        <w:t xml:space="preserve"> 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uporządkować teren po wykonaniu robót oraz zdemontować obiekty tymczasowe,</w:t>
      </w:r>
    </w:p>
    <w:p w:rsidR="001F1678" w:rsidRPr="004D0252" w:rsidRDefault="00B554CE" w:rsidP="00BB4F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 xml:space="preserve">opracować i przekazać Zamawiającemu </w:t>
      </w:r>
      <w:r w:rsidRPr="00E65089">
        <w:rPr>
          <w:rFonts w:ascii="Arial" w:eastAsia="MS Mincho" w:hAnsi="Arial"/>
          <w:b/>
          <w:color w:val="000000" w:themeColor="text1"/>
        </w:rPr>
        <w:t>operat kolaudacyjny</w:t>
      </w:r>
      <w:r w:rsidR="005D41FD" w:rsidRPr="00E65089">
        <w:rPr>
          <w:rFonts w:ascii="Arial" w:eastAsia="MS Mincho" w:hAnsi="Arial"/>
          <w:color w:val="000000" w:themeColor="text1"/>
        </w:rPr>
        <w:t xml:space="preserve"> </w:t>
      </w:r>
      <w:r w:rsidR="005D41FD"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BB4F86" w:rsidRPr="00E65089">
        <w:rPr>
          <w:rFonts w:ascii="Arial" w:eastAsia="MS Mincho" w:hAnsi="Arial"/>
          <w:b/>
          <w:color w:val="000000" w:themeColor="text1"/>
        </w:rPr>
        <w:t xml:space="preserve">1 </w:t>
      </w:r>
      <w:r w:rsidR="005D41FD" w:rsidRPr="00E65089">
        <w:rPr>
          <w:rFonts w:ascii="Arial" w:eastAsia="MS Mincho" w:hAnsi="Arial"/>
          <w:b/>
          <w:color w:val="000000" w:themeColor="text1"/>
        </w:rPr>
        <w:t>egzemplarz</w:t>
      </w:r>
      <w:r w:rsidR="00BB4F86" w:rsidRPr="00E65089">
        <w:rPr>
          <w:rFonts w:ascii="Arial" w:eastAsia="MS Mincho" w:hAnsi="Arial"/>
          <w:b/>
          <w:color w:val="000000" w:themeColor="text1"/>
        </w:rPr>
        <w:t>u wersji papierowej oraz w wersji elektronicznej</w:t>
      </w:r>
      <w:r w:rsidR="0040785F" w:rsidRPr="00E65089">
        <w:rPr>
          <w:color w:val="000000" w:themeColor="text1"/>
          <w:lang w:eastAsia="pl-PL"/>
        </w:rPr>
        <w:t xml:space="preserve"> </w:t>
      </w:r>
      <w:r w:rsidR="00BB4F86" w:rsidRPr="00E65089">
        <w:rPr>
          <w:rFonts w:ascii="Arial" w:eastAsia="MS Mincho" w:hAnsi="Arial"/>
          <w:b/>
          <w:color w:val="000000" w:themeColor="text1"/>
        </w:rPr>
        <w:t>nagrany na płytę CD lub DVD – 1 sztu</w:t>
      </w:r>
      <w:r w:rsidR="00BB4F86" w:rsidRPr="004D0252">
        <w:rPr>
          <w:rFonts w:ascii="Arial" w:eastAsia="MS Mincho" w:hAnsi="Arial"/>
          <w:b/>
          <w:color w:val="000000" w:themeColor="text1"/>
        </w:rPr>
        <w:t>ka</w:t>
      </w:r>
      <w:r w:rsidR="00D44FC4" w:rsidRPr="004D0252">
        <w:rPr>
          <w:rFonts w:ascii="Arial" w:eastAsia="MS Mincho" w:hAnsi="Arial"/>
          <w:b/>
          <w:color w:val="000000" w:themeColor="text1"/>
        </w:rPr>
        <w:t>,</w:t>
      </w:r>
      <w:r w:rsidR="00684529" w:rsidRPr="004D0252">
        <w:rPr>
          <w:rFonts w:ascii="Arial" w:eastAsia="MS Mincho" w:hAnsi="Arial"/>
          <w:b/>
          <w:color w:val="000000" w:themeColor="text1"/>
        </w:rPr>
        <w:t xml:space="preserve"> w tym dokumentację geodezyjną powykonawczą.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uczestniczyć, na żądanie Zamawiającego, w naradach i innych </w:t>
      </w:r>
      <w:r w:rsidR="00FC1ABF" w:rsidRPr="00E65089">
        <w:rPr>
          <w:rFonts w:ascii="Arial" w:eastAsia="MS Mincho" w:hAnsi="Arial"/>
          <w:color w:val="000000" w:themeColor="text1"/>
        </w:rPr>
        <w:t>c</w:t>
      </w:r>
      <w:r w:rsidRPr="00E65089">
        <w:rPr>
          <w:rFonts w:ascii="Arial" w:eastAsia="MS Mincho" w:hAnsi="Arial"/>
          <w:color w:val="000000" w:themeColor="text1"/>
        </w:rPr>
        <w:t xml:space="preserve">zynnościach w trakcie realizacji przedmiotu </w:t>
      </w:r>
      <w:r w:rsidR="00782417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 oraz w okresie gwarancji i rękojmi,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zgłosić gotowość do odbioru przedmiotu Umowy i uczestniczyć w odbior</w:t>
      </w:r>
      <w:r w:rsidR="00782417" w:rsidRPr="00E65089">
        <w:rPr>
          <w:rFonts w:ascii="Arial" w:eastAsia="MS Mincho" w:hAnsi="Arial"/>
          <w:color w:val="000000" w:themeColor="text1"/>
        </w:rPr>
        <w:t>ach częściowych i końcowym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przy wykonywaniu </w:t>
      </w:r>
      <w:r w:rsidR="00D51589" w:rsidRPr="00E65089">
        <w:rPr>
          <w:rFonts w:ascii="Arial" w:eastAsia="MS Mincho" w:hAnsi="Arial"/>
          <w:color w:val="000000" w:themeColor="text1"/>
        </w:rPr>
        <w:t>przedmiotu u</w:t>
      </w:r>
      <w:r w:rsidRPr="00E65089">
        <w:rPr>
          <w:rFonts w:ascii="Arial" w:eastAsia="MS Mincho" w:hAnsi="Arial"/>
          <w:color w:val="000000" w:themeColor="text1"/>
        </w:rPr>
        <w:t>mowy zobowiązany jest dochować staranności wynikającej</w:t>
      </w:r>
      <w:r w:rsidR="00FC1ABF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z zawodowego charakteru prowadzonej przez niego działalności gospodarczej.</w:t>
      </w:r>
    </w:p>
    <w:p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odpowiedzialność za wszelkie działania i zaniechania osób, przy pomocy których realizuje przedmiot </w:t>
      </w:r>
      <w:r w:rsidR="00D51589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mowy.</w:t>
      </w:r>
    </w:p>
    <w:p w:rsidR="00684529" w:rsidRDefault="0068452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C17969" w:rsidRPr="00E65089" w:rsidRDefault="00C1796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5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Warunki realizacji robót</w:t>
      </w:r>
    </w:p>
    <w:p w:rsidR="00C17969" w:rsidRPr="00E65089" w:rsidRDefault="00C17969" w:rsidP="00B44386">
      <w:pPr>
        <w:pStyle w:val="Zwykytekst3"/>
        <w:numPr>
          <w:ilvl w:val="0"/>
          <w:numId w:val="6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Warunki realizacji robót:</w:t>
      </w:r>
    </w:p>
    <w:p w:rsidR="00C17969" w:rsidRPr="00E65089" w:rsidRDefault="00FE20D4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</w:t>
      </w:r>
      <w:r w:rsidR="00C17969" w:rsidRPr="00E65089">
        <w:rPr>
          <w:rFonts w:ascii="Arial" w:eastAsia="MS Mincho" w:hAnsi="Arial"/>
          <w:color w:val="000000" w:themeColor="text1"/>
        </w:rPr>
        <w:t>rzedmiot umowy będzie realizowany zgodnie z</w:t>
      </w:r>
      <w:r w:rsidR="00B37DE0" w:rsidRPr="00E65089">
        <w:rPr>
          <w:rFonts w:ascii="Arial" w:eastAsia="MS Mincho" w:hAnsi="Arial"/>
          <w:color w:val="000000" w:themeColor="text1"/>
        </w:rPr>
        <w:t xml:space="preserve"> </w:t>
      </w:r>
      <w:r w:rsidR="00B61665" w:rsidRPr="00E65089">
        <w:rPr>
          <w:rFonts w:ascii="Arial" w:eastAsia="MS Mincho" w:hAnsi="Arial"/>
          <w:color w:val="000000" w:themeColor="text1"/>
        </w:rPr>
        <w:t xml:space="preserve">dokumentacją, o której mowa w </w:t>
      </w:r>
      <w:r w:rsidR="00B6166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 xml:space="preserve">3 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37DE0" w:rsidRPr="00E65089">
        <w:rPr>
          <w:rFonts w:ascii="Arial" w:eastAsia="MS Mincho" w:hAnsi="Arial"/>
          <w:color w:val="000000" w:themeColor="text1"/>
        </w:rPr>
        <w:t>ora</w:t>
      </w:r>
      <w:r w:rsidR="00C17969" w:rsidRPr="00E65089">
        <w:rPr>
          <w:rFonts w:ascii="Arial" w:eastAsia="MS Mincho" w:hAnsi="Arial"/>
          <w:color w:val="000000" w:themeColor="text1"/>
        </w:rPr>
        <w:t>z zasadami sztuki budowlanej i zasadami BHP.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zrealizuje roboty budowlane zgodnie z reżimem technologicznym, określonym przez Polskie Normy, producentów poszczególnych elementów, produktów, materiałów i urządzeń.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Wszystkie użyte do budowy materiały muszą odpowiadać parametrom podanym w </w:t>
      </w:r>
      <w:r w:rsidR="00817F27" w:rsidRPr="00E65089">
        <w:rPr>
          <w:rFonts w:ascii="Arial" w:eastAsia="MS Mincho" w:hAnsi="Arial"/>
          <w:color w:val="000000" w:themeColor="text1"/>
        </w:rPr>
        <w:t>dokumentacji</w:t>
      </w:r>
      <w:r w:rsidR="00071015" w:rsidRPr="00E65089">
        <w:rPr>
          <w:rFonts w:ascii="Arial" w:eastAsia="MS Mincho" w:hAnsi="Arial"/>
          <w:color w:val="000000" w:themeColor="text1"/>
        </w:rPr>
        <w:t xml:space="preserve">, o której mowa w </w:t>
      </w:r>
      <w:r w:rsidR="0007101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muszą posiadać odpowiedni atest i świadectwo dopuszczenia, wydane przez odpowiednie uprawnione instytucje, zezwalające na stosowanie ich w budownictwie. Dokumenty te</w:t>
      </w:r>
      <w:r w:rsidR="00F97C59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przed </w:t>
      </w:r>
      <w:r w:rsidR="00F97C59" w:rsidRPr="00E65089">
        <w:rPr>
          <w:rFonts w:ascii="Arial" w:eastAsia="MS Mincho" w:hAnsi="Arial"/>
          <w:color w:val="000000" w:themeColor="text1"/>
        </w:rPr>
        <w:t xml:space="preserve">ich dostarczeniem na plac budowy, należy przedłożyć </w:t>
      </w:r>
      <w:r w:rsidR="003B20E7" w:rsidRPr="00E65089">
        <w:rPr>
          <w:rFonts w:ascii="Arial" w:eastAsia="MS Mincho" w:hAnsi="Arial"/>
          <w:color w:val="000000" w:themeColor="text1"/>
        </w:rPr>
        <w:t>i</w:t>
      </w:r>
      <w:r w:rsidR="001F1678" w:rsidRPr="00E65089">
        <w:rPr>
          <w:rFonts w:ascii="Arial" w:eastAsia="MS Mincho" w:hAnsi="Arial"/>
          <w:color w:val="000000" w:themeColor="text1"/>
        </w:rPr>
        <w:t xml:space="preserve">nspektorowi </w:t>
      </w:r>
      <w:r w:rsidR="003B20E7" w:rsidRPr="00E65089">
        <w:rPr>
          <w:rFonts w:ascii="Arial" w:eastAsia="MS Mincho" w:hAnsi="Arial"/>
          <w:color w:val="000000" w:themeColor="text1"/>
        </w:rPr>
        <w:t>n</w:t>
      </w:r>
      <w:r w:rsidR="001F1678" w:rsidRPr="00E65089">
        <w:rPr>
          <w:rFonts w:ascii="Arial" w:eastAsia="MS Mincho" w:hAnsi="Arial"/>
          <w:color w:val="000000" w:themeColor="text1"/>
        </w:rPr>
        <w:t>adzoru</w:t>
      </w:r>
      <w:r w:rsidR="007663BF" w:rsidRPr="00E65089">
        <w:rPr>
          <w:rFonts w:ascii="Arial" w:eastAsia="MS Mincho" w:hAnsi="Arial"/>
          <w:color w:val="000000" w:themeColor="text1"/>
        </w:rPr>
        <w:t xml:space="preserve"> do akceptacji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Niezbędne do wykonania przedmiotu umowy materiały zostaną zakupione i dostarczone na teren budowy przez Wykonawcę i będą stanowić jego koszt. Materiały te muszą odpowiadać, co do jakości wymogom wyrobów dopuszczonych do obrotu i stosowania w budownictwie.</w:t>
      </w:r>
    </w:p>
    <w:p w:rsidR="007C2724" w:rsidRPr="007C2724" w:rsidRDefault="00C17969" w:rsidP="007C2724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obowiązany jest do stosowania wyłącznie wyrobów budowlanych nadających się do stosowania w budownictwie,</w:t>
      </w:r>
      <w:r w:rsidR="002E1B5A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tj. wyroby spełniające w całości wymogi określone w ustawie z dnia 16 kwietnia 2</w:t>
      </w:r>
      <w:r w:rsidR="007C2724">
        <w:rPr>
          <w:rFonts w:ascii="Arial" w:eastAsia="MS Mincho" w:hAnsi="Arial"/>
          <w:color w:val="000000" w:themeColor="text1"/>
        </w:rPr>
        <w:t>004 roku o wyrobach budowlanych</w:t>
      </w:r>
      <w:r w:rsidR="007C2724" w:rsidRPr="007C2724">
        <w:rPr>
          <w:rFonts w:ascii="Arial" w:eastAsia="MS Mincho" w:hAnsi="Arial"/>
          <w:color w:val="000000" w:themeColor="text1"/>
        </w:rPr>
        <w:t xml:space="preserve"> (</w:t>
      </w:r>
      <w:proofErr w:type="spellStart"/>
      <w:r w:rsidR="007C2724" w:rsidRPr="007C2724">
        <w:rPr>
          <w:rFonts w:ascii="Arial" w:eastAsia="MS Mincho" w:hAnsi="Arial"/>
          <w:color w:val="000000" w:themeColor="text1"/>
        </w:rPr>
        <w:t>t.j</w:t>
      </w:r>
      <w:proofErr w:type="spellEnd"/>
      <w:r w:rsidR="007C2724" w:rsidRPr="007C2724">
        <w:rPr>
          <w:rFonts w:ascii="Arial" w:eastAsia="MS Mincho" w:hAnsi="Arial"/>
          <w:color w:val="000000" w:themeColor="text1"/>
        </w:rPr>
        <w:t>. Dz. U. z 2021 r. poz. 1213).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koordynację robót i prowadzenie dokumentacji budowy odpowiada </w:t>
      </w:r>
      <w:r w:rsidR="005D41FD" w:rsidRPr="00E65089">
        <w:rPr>
          <w:rFonts w:ascii="Arial" w:eastAsia="MS Mincho" w:hAnsi="Arial"/>
          <w:color w:val="000000" w:themeColor="text1"/>
        </w:rPr>
        <w:t>Wykonawca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zobowiązany jest do przekazania na właściwe wysypisko odpadów materiałów z rozbiórki nie nadających się do ponownego wbudowania.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na żądanie Zamawiającego</w:t>
      </w:r>
      <w:r w:rsidR="00EE4BB8" w:rsidRPr="00E65089">
        <w:rPr>
          <w:rFonts w:ascii="Arial" w:eastAsia="MS Mincho" w:hAnsi="Arial"/>
          <w:color w:val="000000" w:themeColor="text1"/>
        </w:rPr>
        <w:t xml:space="preserve"> lub </w:t>
      </w:r>
      <w:r w:rsidR="00281D5C" w:rsidRPr="00E65089">
        <w:rPr>
          <w:rFonts w:ascii="Arial" w:eastAsia="MS Mincho" w:hAnsi="Arial"/>
          <w:color w:val="000000" w:themeColor="text1"/>
        </w:rPr>
        <w:t xml:space="preserve">inspektora nadzoru </w:t>
      </w:r>
      <w:r w:rsidRPr="00E65089">
        <w:rPr>
          <w:rFonts w:ascii="Arial" w:eastAsia="MS Mincho" w:hAnsi="Arial"/>
          <w:color w:val="000000" w:themeColor="text1"/>
        </w:rPr>
        <w:t>zobowiązany jest do okazania właściwego dokumentu potwierdzającego przekazanie wszystkich odpadów do utylizacji zgodnie z obowiązującymi przepisami prawa.</w:t>
      </w:r>
    </w:p>
    <w:p w:rsidR="00B57798" w:rsidRPr="00E65089" w:rsidRDefault="00F53F5D" w:rsidP="00600F09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7A65B0" w:rsidRPr="00E65089">
        <w:rPr>
          <w:rFonts w:ascii="Arial" w:eastAsia="MS Mincho" w:hAnsi="Arial"/>
          <w:b/>
          <w:color w:val="000000" w:themeColor="text1"/>
        </w:rPr>
        <w:t xml:space="preserve">czasie realizacji przedmiotu umowy </w:t>
      </w:r>
      <w:r w:rsidRPr="00E65089">
        <w:rPr>
          <w:rFonts w:ascii="Arial" w:eastAsia="MS Mincho" w:hAnsi="Arial"/>
          <w:b/>
          <w:color w:val="000000" w:themeColor="text1"/>
        </w:rPr>
        <w:t>Wykonawca jest zobowiązany zwrócić szczególną uwagę na bezpieczeństwo realizacji prac na terenie</w:t>
      </w:r>
      <w:r w:rsidR="00600F09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667749" w:rsidRPr="00E65089">
        <w:rPr>
          <w:rFonts w:ascii="Arial" w:eastAsia="MS Mincho" w:hAnsi="Arial"/>
          <w:b/>
          <w:color w:val="000000" w:themeColor="text1"/>
        </w:rPr>
        <w:t xml:space="preserve">budynku </w:t>
      </w:r>
      <w:r w:rsidR="007C2724">
        <w:rPr>
          <w:rFonts w:ascii="Arial" w:eastAsia="MS Mincho" w:hAnsi="Arial"/>
          <w:b/>
          <w:color w:val="000000" w:themeColor="text1"/>
        </w:rPr>
        <w:t>szkoły i jego otoczenia</w:t>
      </w:r>
      <w:r w:rsidR="0076631B" w:rsidRPr="00E65089">
        <w:rPr>
          <w:rFonts w:ascii="Arial" w:eastAsia="MS Mincho" w:hAnsi="Arial"/>
          <w:b/>
          <w:color w:val="000000" w:themeColor="text1"/>
        </w:rPr>
        <w:t xml:space="preserve">, </w:t>
      </w:r>
      <w:r w:rsidRPr="00E65089">
        <w:rPr>
          <w:rFonts w:ascii="Arial" w:eastAsia="MS Mincho" w:hAnsi="Arial"/>
          <w:b/>
          <w:color w:val="000000" w:themeColor="text1"/>
        </w:rPr>
        <w:t xml:space="preserve">w tym wygrodzić </w:t>
      </w:r>
      <w:r w:rsidR="007C2724">
        <w:rPr>
          <w:rFonts w:ascii="Arial" w:eastAsia="MS Mincho" w:hAnsi="Arial"/>
          <w:b/>
          <w:color w:val="000000" w:themeColor="text1"/>
        </w:rPr>
        <w:t xml:space="preserve">                                </w:t>
      </w:r>
      <w:r w:rsidRPr="00E65089">
        <w:rPr>
          <w:rFonts w:ascii="Arial" w:eastAsia="MS Mincho" w:hAnsi="Arial"/>
          <w:b/>
          <w:color w:val="000000" w:themeColor="text1"/>
        </w:rPr>
        <w:t>i oznakować teren budowy.</w:t>
      </w:r>
      <w:r w:rsidR="001E3324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57798" w:rsidRPr="00E65089">
        <w:rPr>
          <w:rFonts w:ascii="Arial" w:eastAsia="MS Mincho" w:hAnsi="Arial"/>
          <w:bCs/>
          <w:color w:val="000000" w:themeColor="text1"/>
        </w:rPr>
        <w:t>Wszelkie koszty związane ze stratami przez niewłaściwe zabezpieczenie obiektu obciążają Wykonawcę.</w:t>
      </w:r>
    </w:p>
    <w:p w:rsidR="000518DF" w:rsidRPr="00E65089" w:rsidRDefault="001E3324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Przedmiot umowy </w:t>
      </w:r>
      <w:r w:rsidRPr="00E65089">
        <w:rPr>
          <w:rFonts w:ascii="Arial" w:eastAsia="MS Mincho" w:hAnsi="Arial"/>
          <w:b/>
          <w:color w:val="000000" w:themeColor="text1"/>
        </w:rPr>
        <w:t xml:space="preserve">będzie wykonywany </w:t>
      </w:r>
      <w:r w:rsidR="00071015"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Pr="00E65089">
        <w:rPr>
          <w:rFonts w:ascii="Arial" w:eastAsia="MS Mincho" w:hAnsi="Arial"/>
          <w:b/>
          <w:color w:val="000000" w:themeColor="text1"/>
        </w:rPr>
        <w:t>obiekcie czynnym. Wykonawca powinien przewidzieć utrudnienia wynikłe z ruchu użytkowników</w:t>
      </w:r>
      <w:r w:rsidR="000518DF" w:rsidRPr="00E65089">
        <w:rPr>
          <w:rFonts w:ascii="Arial" w:eastAsia="MS Mincho" w:hAnsi="Arial"/>
          <w:b/>
          <w:color w:val="000000" w:themeColor="text1"/>
        </w:rPr>
        <w:t>.</w:t>
      </w:r>
    </w:p>
    <w:p w:rsidR="00473DEE" w:rsidRPr="00E65089" w:rsidRDefault="000518DF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</w:t>
      </w:r>
      <w:r w:rsidR="0076631B" w:rsidRPr="00E65089">
        <w:rPr>
          <w:rFonts w:ascii="Arial" w:eastAsia="MS Mincho" w:hAnsi="Arial"/>
          <w:color w:val="000000" w:themeColor="text1"/>
        </w:rPr>
        <w:t xml:space="preserve">przypadku </w:t>
      </w:r>
      <w:r w:rsidR="00520059" w:rsidRPr="00E65089">
        <w:rPr>
          <w:rFonts w:ascii="Arial" w:eastAsia="MS Mincho" w:hAnsi="Arial"/>
          <w:color w:val="000000" w:themeColor="text1"/>
        </w:rPr>
        <w:t>ogłosz</w:t>
      </w:r>
      <w:r w:rsidR="0076631B" w:rsidRPr="00E65089">
        <w:rPr>
          <w:rFonts w:ascii="Arial" w:eastAsia="MS Mincho" w:hAnsi="Arial"/>
          <w:color w:val="000000" w:themeColor="text1"/>
        </w:rPr>
        <w:t xml:space="preserve">enia </w:t>
      </w:r>
      <w:r w:rsidR="00520059" w:rsidRPr="00E65089">
        <w:rPr>
          <w:rFonts w:ascii="Arial" w:eastAsia="MS Mincho" w:hAnsi="Arial"/>
          <w:color w:val="000000" w:themeColor="text1"/>
        </w:rPr>
        <w:t>w Polsce stan</w:t>
      </w:r>
      <w:r w:rsidR="0076631B" w:rsidRPr="00E65089">
        <w:rPr>
          <w:rFonts w:ascii="Arial" w:eastAsia="MS Mincho" w:hAnsi="Arial"/>
          <w:color w:val="000000" w:themeColor="text1"/>
        </w:rPr>
        <w:t>u</w:t>
      </w:r>
      <w:r w:rsidR="00520059" w:rsidRPr="00E65089">
        <w:rPr>
          <w:rFonts w:ascii="Arial" w:eastAsia="MS Mincho" w:hAnsi="Arial"/>
          <w:color w:val="000000" w:themeColor="text1"/>
        </w:rPr>
        <w:t xml:space="preserve"> zagrożenia epidemicznego lub stan</w:t>
      </w:r>
      <w:r w:rsidR="0076631B" w:rsidRPr="00E65089">
        <w:rPr>
          <w:rFonts w:ascii="Arial" w:eastAsia="MS Mincho" w:hAnsi="Arial"/>
          <w:color w:val="000000" w:themeColor="text1"/>
        </w:rPr>
        <w:t>u</w:t>
      </w:r>
      <w:r w:rsidR="00520059" w:rsidRPr="00E65089">
        <w:rPr>
          <w:rFonts w:ascii="Arial" w:eastAsia="MS Mincho" w:hAnsi="Arial"/>
          <w:color w:val="000000" w:themeColor="text1"/>
        </w:rPr>
        <w:t xml:space="preserve"> epidemii w związku </w:t>
      </w:r>
      <w:r w:rsidR="00071015" w:rsidRPr="00E65089">
        <w:rPr>
          <w:rFonts w:ascii="Arial" w:eastAsia="MS Mincho" w:hAnsi="Arial"/>
          <w:color w:val="000000" w:themeColor="text1"/>
        </w:rPr>
        <w:t xml:space="preserve">  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</w:t>
      </w:r>
      <w:r w:rsidR="00520059" w:rsidRPr="00E65089">
        <w:rPr>
          <w:rFonts w:ascii="Arial" w:eastAsia="MS Mincho" w:hAnsi="Arial"/>
          <w:color w:val="000000" w:themeColor="text1"/>
        </w:rPr>
        <w:t xml:space="preserve">z zakażeniami wirusem </w:t>
      </w:r>
      <w:r w:rsidR="00520059" w:rsidRPr="00E65089">
        <w:rPr>
          <w:rFonts w:ascii="Arial" w:eastAsia="MS Mincho" w:hAnsi="Arial"/>
          <w:b/>
          <w:color w:val="000000" w:themeColor="text1"/>
        </w:rPr>
        <w:t>SARS-CoV-2</w:t>
      </w:r>
      <w:r w:rsidR="0076631B" w:rsidRPr="00E65089">
        <w:rPr>
          <w:rFonts w:ascii="Arial" w:eastAsia="MS Mincho" w:hAnsi="Arial"/>
          <w:b/>
          <w:color w:val="000000" w:themeColor="text1"/>
        </w:rPr>
        <w:t xml:space="preserve"> lub innym</w:t>
      </w:r>
      <w:r w:rsidR="00520059" w:rsidRPr="00E65089">
        <w:rPr>
          <w:rFonts w:ascii="Arial" w:eastAsia="MS Mincho" w:hAnsi="Arial"/>
          <w:b/>
          <w:color w:val="000000" w:themeColor="text1"/>
        </w:rPr>
        <w:t>,</w:t>
      </w:r>
      <w:r w:rsidR="00520059" w:rsidRPr="00E65089">
        <w:rPr>
          <w:rFonts w:ascii="Arial" w:eastAsia="MS Mincho" w:hAnsi="Arial"/>
          <w:color w:val="000000" w:themeColor="text1"/>
        </w:rPr>
        <w:t xml:space="preserve"> </w:t>
      </w:r>
      <w:r w:rsidR="00071015" w:rsidRPr="00E65089">
        <w:rPr>
          <w:rFonts w:ascii="Arial" w:eastAsia="MS Mincho" w:hAnsi="Arial"/>
          <w:color w:val="000000" w:themeColor="text1"/>
        </w:rPr>
        <w:t>Z</w:t>
      </w:r>
      <w:r w:rsidR="00520059" w:rsidRPr="00E65089">
        <w:rPr>
          <w:rFonts w:ascii="Arial" w:eastAsia="MS Mincho" w:hAnsi="Arial"/>
          <w:color w:val="000000" w:themeColor="text1"/>
        </w:rPr>
        <w:t>amawiający wymaga od Wykonawcy zachowania przy realizacji przedmiotu umowy zasad bezpieczeństwa</w:t>
      </w:r>
      <w:r w:rsidR="00473DEE" w:rsidRPr="00E65089">
        <w:rPr>
          <w:rFonts w:ascii="Arial" w:eastAsia="MS Mincho" w:hAnsi="Arial"/>
          <w:color w:val="000000" w:themeColor="text1"/>
        </w:rPr>
        <w:t xml:space="preserve"> wynikających z obowiązujących przepisów. </w:t>
      </w:r>
    </w:p>
    <w:p w:rsidR="00F53F5D" w:rsidRPr="007C2724" w:rsidRDefault="002847A6" w:rsidP="004C0987">
      <w:pPr>
        <w:pStyle w:val="Zwykytekst3"/>
        <w:numPr>
          <w:ilvl w:val="0"/>
          <w:numId w:val="6"/>
        </w:numPr>
        <w:jc w:val="both"/>
        <w:rPr>
          <w:rFonts w:ascii="Arial" w:eastAsia="MS Mincho" w:hAnsi="Arial"/>
          <w:b/>
          <w:bCs/>
          <w:color w:val="000000" w:themeColor="text1"/>
          <w:u w:val="single"/>
        </w:rPr>
      </w:pPr>
      <w:r w:rsidRPr="00D9528C">
        <w:rPr>
          <w:rFonts w:ascii="Arial" w:eastAsia="MS Mincho" w:hAnsi="Arial"/>
          <w:bCs/>
          <w:color w:val="000000" w:themeColor="text1"/>
        </w:rPr>
        <w:t xml:space="preserve">Wykonawca oraz jego podwykonawcy i dalsi podwykonawcy zobowiązują się do </w:t>
      </w:r>
      <w:r w:rsidRPr="00D9528C">
        <w:rPr>
          <w:rFonts w:ascii="Arial" w:eastAsia="MS Mincho" w:hAnsi="Arial"/>
          <w:b/>
          <w:bCs/>
          <w:color w:val="000000" w:themeColor="text1"/>
        </w:rPr>
        <w:t>zatrudnienia na podstawie umowy o pracę osób wykonujących czynności w zakresie realizacji przedmiotu umowy</w:t>
      </w:r>
      <w:r w:rsidRPr="00D9528C">
        <w:rPr>
          <w:rFonts w:ascii="Arial" w:eastAsia="MS Mincho" w:hAnsi="Arial"/>
          <w:bCs/>
          <w:color w:val="000000" w:themeColor="text1"/>
        </w:rPr>
        <w:t xml:space="preserve">, jeżeli wykonanie tych czynności polegać będzie na wykonywaniu pracy w sposób określony w art. 22 § 1 ustawy </w:t>
      </w:r>
      <w:r w:rsidR="00780C1A" w:rsidRPr="00D9528C">
        <w:rPr>
          <w:rFonts w:ascii="Arial" w:eastAsia="MS Mincho" w:hAnsi="Arial"/>
          <w:bCs/>
          <w:color w:val="000000" w:themeColor="text1"/>
        </w:rPr>
        <w:t xml:space="preserve">  </w:t>
      </w:r>
      <w:r w:rsidRPr="00D9528C">
        <w:rPr>
          <w:rFonts w:ascii="Arial" w:eastAsia="MS Mincho" w:hAnsi="Arial"/>
          <w:bCs/>
          <w:color w:val="000000" w:themeColor="text1"/>
        </w:rPr>
        <w:t xml:space="preserve">z dnia 26 czerwca 1974 r. - Kodeks pracy – przez cały okres ich wykonywania. Powyższy obowiązek </w:t>
      </w:r>
      <w:r w:rsidR="00780C1A" w:rsidRPr="00D9528C">
        <w:rPr>
          <w:rFonts w:ascii="Arial" w:eastAsia="MS Mincho" w:hAnsi="Arial"/>
          <w:bCs/>
          <w:color w:val="000000" w:themeColor="text1"/>
        </w:rPr>
        <w:t xml:space="preserve">                           </w:t>
      </w:r>
      <w:r w:rsidRPr="00D9528C">
        <w:rPr>
          <w:rFonts w:ascii="Arial" w:eastAsia="MS Mincho" w:hAnsi="Arial"/>
          <w:bCs/>
          <w:color w:val="000000" w:themeColor="text1"/>
        </w:rPr>
        <w:t>w szczególności dotyczy</w:t>
      </w:r>
      <w:r w:rsidR="00831AFA" w:rsidRPr="00D9528C">
        <w:rPr>
          <w:rFonts w:ascii="Arial" w:eastAsia="MS Mincho" w:hAnsi="Arial"/>
          <w:bCs/>
          <w:color w:val="000000" w:themeColor="text1"/>
        </w:rPr>
        <w:t xml:space="preserve"> wykonywania</w:t>
      </w:r>
      <w:r w:rsidR="00D9528C" w:rsidRPr="00D9528C">
        <w:rPr>
          <w:rFonts w:ascii="Arial" w:eastAsia="MS Mincho" w:hAnsi="Arial"/>
          <w:bCs/>
          <w:color w:val="000000" w:themeColor="text1"/>
        </w:rPr>
        <w:t xml:space="preserve"> robót związanych </w:t>
      </w:r>
      <w:r w:rsidR="00D9528C" w:rsidRPr="007C2724">
        <w:rPr>
          <w:rFonts w:ascii="Arial" w:eastAsia="MS Mincho" w:hAnsi="Arial"/>
          <w:bCs/>
          <w:color w:val="000000" w:themeColor="text1"/>
          <w:u w:val="single"/>
        </w:rPr>
        <w:t xml:space="preserve">z </w:t>
      </w:r>
      <w:r w:rsidR="00081163" w:rsidRPr="007C2724">
        <w:rPr>
          <w:rFonts w:ascii="Arial" w:eastAsia="MS Mincho" w:hAnsi="Arial"/>
          <w:bCs/>
          <w:color w:val="000000" w:themeColor="text1"/>
          <w:u w:val="single"/>
        </w:rPr>
        <w:t>prac</w:t>
      </w:r>
      <w:r w:rsidR="00D9528C" w:rsidRPr="007C2724">
        <w:rPr>
          <w:rFonts w:ascii="Arial" w:eastAsia="MS Mincho" w:hAnsi="Arial"/>
          <w:bCs/>
          <w:color w:val="000000" w:themeColor="text1"/>
          <w:u w:val="single"/>
        </w:rPr>
        <w:t>ami</w:t>
      </w:r>
      <w:r w:rsidR="00081163" w:rsidRPr="007C2724">
        <w:rPr>
          <w:rFonts w:ascii="Arial" w:eastAsia="MS Mincho" w:hAnsi="Arial"/>
          <w:bCs/>
          <w:color w:val="000000" w:themeColor="text1"/>
          <w:u w:val="single"/>
        </w:rPr>
        <w:t xml:space="preserve"> </w:t>
      </w:r>
      <w:r w:rsidR="00E10D78">
        <w:rPr>
          <w:rFonts w:ascii="Arial" w:eastAsia="MS Mincho" w:hAnsi="Arial"/>
          <w:bCs/>
          <w:color w:val="000000" w:themeColor="text1"/>
          <w:u w:val="single"/>
        </w:rPr>
        <w:t xml:space="preserve">polegającymi na wykonywaniu </w:t>
      </w:r>
      <w:r w:rsidR="004D0252">
        <w:rPr>
          <w:rFonts w:ascii="Arial" w:eastAsia="MS Mincho" w:hAnsi="Arial"/>
          <w:bCs/>
          <w:color w:val="000000" w:themeColor="text1"/>
          <w:u w:val="single"/>
        </w:rPr>
        <w:t>robót drogowych i kanalizacyjnych</w:t>
      </w:r>
      <w:r w:rsidR="00E10D78">
        <w:rPr>
          <w:rFonts w:ascii="Arial" w:eastAsia="MS Mincho" w:hAnsi="Arial"/>
          <w:bCs/>
          <w:color w:val="000000" w:themeColor="text1"/>
          <w:u w:val="single"/>
        </w:rPr>
        <w:t xml:space="preserve">. </w:t>
      </w:r>
    </w:p>
    <w:p w:rsidR="00473DEE" w:rsidRPr="00E65089" w:rsidRDefault="00473DEE" w:rsidP="00B44386">
      <w:pPr>
        <w:pStyle w:val="Zwykytekst3"/>
        <w:numPr>
          <w:ilvl w:val="0"/>
          <w:numId w:val="6"/>
        </w:numPr>
        <w:jc w:val="both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t xml:space="preserve">Zamawiającemu przysługują następujące uprawnienia kontrolne wobec zobowiązania Wykonawcy, </w:t>
      </w:r>
      <w:r w:rsidR="0023697B" w:rsidRPr="00E65089">
        <w:rPr>
          <w:rFonts w:ascii="Arial" w:eastAsia="MS Mincho" w:hAnsi="Arial"/>
          <w:bCs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bCs/>
          <w:color w:val="000000" w:themeColor="text1"/>
        </w:rPr>
        <w:t>o którym mowa w ust. 2:</w:t>
      </w:r>
    </w:p>
    <w:p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W trakcie realizacji przedmiotu umowy Zamawiający uprawniony jest do wykonywania czynności kontrolnych wobec Wykonawcy odnośnie spełnienia przez Wykonawcę lub podwykonawcę wymogu zatrudnienia na podstawie umowy o pracę osób wykonujących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wskazane w § 5 ust. 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umowy. </w:t>
      </w:r>
    </w:p>
    <w:p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Zamawiający uprawniony jest w szczególności do:</w:t>
      </w:r>
    </w:p>
    <w:p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a) żądania oświadczeń i dokumentów w zakresie potwierdzenia spełnienia wymogów i dokonywania ich</w:t>
      </w:r>
    </w:p>
    <w:p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   oceny,</w:t>
      </w:r>
    </w:p>
    <w:p w:rsidR="00473DEE" w:rsidRPr="00E65089" w:rsidRDefault="00473DEE" w:rsidP="00473DEE">
      <w:pPr>
        <w:tabs>
          <w:tab w:val="left" w:pos="708"/>
        </w:tabs>
        <w:ind w:left="708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b) żądania wyjaśnień w przypadku wątpliwości w zakresie potwierdzenia spełnienia ww. wymogów,</w:t>
      </w:r>
    </w:p>
    <w:p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 trakcie realizacji umowy: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t xml:space="preserve"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</w:t>
      </w:r>
      <w:r w:rsidRPr="00E65089">
        <w:rPr>
          <w:rFonts w:ascii="Arial" w:eastAsia="MS Mincho" w:hAnsi="Arial"/>
          <w:bCs/>
          <w:color w:val="000000" w:themeColor="text1"/>
        </w:rPr>
        <w:lastRenderedPageBreak/>
        <w:t>wraz ze wskazaniem liczby tych osób, rodzaju umowy o pracę i wymiaru etatu oraz podpis osoby uprawnionej do złożenia oświadczenia w imieniu Wykonawcy lub podwykonawcy;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poświadczoną za zgodność z oryginałem odpowiednio przez Wykonawcę lub podwykonawcę kopię umowy/umów o pracę osób wykonujących w trakcie realizacji umowy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dalej „RODO”, tj. w szczególności bez imion, nazwisk, adresów, nr PESEL pracowników. Informacje takie jak: data zawarcia umowy, rodzaj umowy o pracę i wymiar etatu powinny być możliwe do zidentyfikowania;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zaświadczenie właściwego oddziału ZUS, potwierdzające opłacenie przez Wykonawcę lub podwykonawcę składek na ubezpieczenie społeczne i zdrowotne z tytułu zatrudnienia na podstawie umów o pracę za ostatni okres rozliczeniowy;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RODO.</w:t>
      </w:r>
    </w:p>
    <w:p w:rsidR="00473DEE" w:rsidRPr="00E65089" w:rsidRDefault="00473DEE" w:rsidP="00473DEE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 w:cs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3) W przypadku uzasadnionych wątpliwości, co do przestrzegania prawa przez Wykonawcę lub podwykonawcę, Zamawiający może zwrócić się o przeprowadzenie kontroli przez Państwową Inspekcję Pracy.</w:t>
      </w:r>
    </w:p>
    <w:p w:rsidR="00D51589" w:rsidRPr="00E65089" w:rsidRDefault="00D51589" w:rsidP="00D51589">
      <w:pPr>
        <w:pStyle w:val="Zwykytekst3"/>
        <w:jc w:val="both"/>
        <w:rPr>
          <w:rFonts w:ascii="Arial" w:eastAsia="MS Mincho" w:hAnsi="Arial"/>
          <w:bCs/>
          <w:color w:val="000000" w:themeColor="text1"/>
        </w:rPr>
      </w:pPr>
    </w:p>
    <w:p w:rsidR="00473DEE" w:rsidRPr="00E65089" w:rsidRDefault="00473DEE" w:rsidP="00473DEE">
      <w:pPr>
        <w:pStyle w:val="Zwykytekst3"/>
        <w:tabs>
          <w:tab w:val="left" w:pos="708"/>
        </w:tabs>
        <w:ind w:left="360"/>
        <w:jc w:val="center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/>
          <w:bCs/>
          <w:color w:val="000000" w:themeColor="text1"/>
        </w:rPr>
        <w:t>§ 6   Organizacja robót i odpowiedzialność za mienie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zrealizuje własnym staraniem </w:t>
      </w:r>
      <w:r w:rsidR="00B92547" w:rsidRPr="00E65089">
        <w:rPr>
          <w:rFonts w:ascii="Arial" w:eastAsia="MS Mincho" w:hAnsi="Arial"/>
          <w:color w:val="000000" w:themeColor="text1"/>
        </w:rPr>
        <w:t>i na własny koszt</w:t>
      </w:r>
      <w:r w:rsidR="002E567B" w:rsidRPr="00E65089">
        <w:rPr>
          <w:rFonts w:ascii="Arial" w:eastAsia="MS Mincho" w:hAnsi="Arial"/>
          <w:color w:val="000000" w:themeColor="text1"/>
        </w:rPr>
        <w:t xml:space="preserve"> </w:t>
      </w:r>
      <w:r w:rsidR="00B92547" w:rsidRPr="00E65089">
        <w:rPr>
          <w:rFonts w:ascii="Arial" w:eastAsia="MS Mincho" w:hAnsi="Arial"/>
          <w:color w:val="000000" w:themeColor="text1"/>
        </w:rPr>
        <w:t xml:space="preserve">zabezpieczenie </w:t>
      </w:r>
      <w:r w:rsidR="00B37436" w:rsidRPr="00E65089">
        <w:rPr>
          <w:rFonts w:ascii="Arial" w:eastAsia="MS Mincho" w:hAnsi="Arial"/>
          <w:color w:val="000000" w:themeColor="text1"/>
        </w:rPr>
        <w:t xml:space="preserve">i wygrodzenie </w:t>
      </w:r>
      <w:r w:rsidR="00B92547" w:rsidRPr="00E65089">
        <w:rPr>
          <w:rFonts w:ascii="Arial" w:eastAsia="MS Mincho" w:hAnsi="Arial"/>
          <w:color w:val="000000" w:themeColor="text1"/>
        </w:rPr>
        <w:t>terenu budowy.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Organizacja terenu budowy, oznakowanie i zagospodarowanie zaplecza budowy</w:t>
      </w:r>
      <w:r w:rsidR="00C25BF6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oraz inne nakłady nie stanowiące wartości robót budowlanych,</w:t>
      </w:r>
      <w:r w:rsidR="00C90EC4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niezbędne do wykonania przedmiotu umowy są objęte ceną ofertową</w:t>
      </w:r>
      <w:r w:rsidR="00FE20D4" w:rsidRPr="00E65089">
        <w:rPr>
          <w:rFonts w:ascii="Arial" w:eastAsia="MS Mincho" w:hAnsi="Arial"/>
          <w:color w:val="000000" w:themeColor="text1"/>
        </w:rPr>
        <w:t xml:space="preserve"> i wynagrodzeniem Wykonawcy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nie będzie ponosił odpowiedzialności za składniki majątkowe Wykonawcy, znajdujące się na terenie budowy w trakcie realizacji przedmiotu umowy.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pełną odpowiedzialność cywilno-prawną za ewentualne </w:t>
      </w:r>
      <w:r w:rsidR="00E03742" w:rsidRPr="00E65089">
        <w:rPr>
          <w:rFonts w:ascii="Arial" w:eastAsia="MS Mincho" w:hAnsi="Arial"/>
          <w:color w:val="000000" w:themeColor="text1"/>
        </w:rPr>
        <w:t xml:space="preserve">szkody </w:t>
      </w:r>
      <w:r w:rsidRPr="00E65089">
        <w:rPr>
          <w:rFonts w:ascii="Arial" w:eastAsia="MS Mincho" w:hAnsi="Arial"/>
          <w:color w:val="000000" w:themeColor="text1"/>
        </w:rPr>
        <w:t>spowodowane brakiem lub niewłaściwym oznakowaniem, zabezpieczeniem terenu prowadzonych robót.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Wykonawca jest odpowiedzialny za szkody powstałe w trakcie realizacji robót również wobec osób trzecich oraz w wyniku nieterminowego ich naprawienia.</w:t>
      </w:r>
    </w:p>
    <w:p w:rsidR="00C17969" w:rsidRPr="00E65089" w:rsidRDefault="003B20E7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zobowiązuje się do </w:t>
      </w:r>
      <w:r w:rsidR="00C17969" w:rsidRPr="00E65089">
        <w:rPr>
          <w:rFonts w:ascii="Arial" w:eastAsia="MS Mincho" w:hAnsi="Arial"/>
          <w:color w:val="000000" w:themeColor="text1"/>
        </w:rPr>
        <w:t xml:space="preserve">ubezpieczenia budowy i robót z tytułu szkód, które mogą zaistnieć w </w:t>
      </w:r>
      <w:r w:rsidRPr="00E65089">
        <w:rPr>
          <w:rFonts w:ascii="Arial" w:eastAsia="MS Mincho" w:hAnsi="Arial"/>
          <w:color w:val="000000" w:themeColor="text1"/>
        </w:rPr>
        <w:t>związku ze zdarzeniami losowymi.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ponosi koszty prób, badań, odbiorów technicznych</w:t>
      </w:r>
      <w:r w:rsidR="00A437B4" w:rsidRPr="00E65089">
        <w:rPr>
          <w:rFonts w:ascii="Arial" w:eastAsia="MS Mincho" w:hAnsi="Arial"/>
          <w:color w:val="000000" w:themeColor="text1"/>
        </w:rPr>
        <w:t xml:space="preserve">, </w:t>
      </w:r>
      <w:r w:rsidR="00A437B4" w:rsidRPr="00684529">
        <w:rPr>
          <w:rFonts w:ascii="Arial" w:eastAsia="MS Mincho" w:hAnsi="Arial"/>
          <w:b/>
          <w:color w:val="000000" w:themeColor="text1"/>
        </w:rPr>
        <w:t>dokumentacji geodezyjnej powykonawczej</w:t>
      </w:r>
      <w:r w:rsidR="00684529">
        <w:rPr>
          <w:rFonts w:ascii="Arial" w:eastAsia="MS Mincho" w:hAnsi="Arial"/>
          <w:b/>
          <w:color w:val="000000" w:themeColor="text1"/>
        </w:rPr>
        <w:t>,</w:t>
      </w:r>
      <w:r w:rsidRPr="0068452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itp.</w:t>
      </w:r>
    </w:p>
    <w:p w:rsidR="008257CE" w:rsidRPr="00E65089" w:rsidRDefault="008257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:rsidR="00473DEE" w:rsidRPr="00E65089" w:rsidRDefault="00473DEE" w:rsidP="00473DE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7  Inspektor Nadzoru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powoła </w:t>
      </w:r>
      <w:r w:rsidRPr="00E65089">
        <w:rPr>
          <w:rFonts w:ascii="Arial" w:eastAsia="MS Mincho" w:hAnsi="Arial"/>
          <w:b/>
          <w:color w:val="000000" w:themeColor="text1"/>
        </w:rPr>
        <w:t>Inspektora Nadzoru.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działa w granicach umocowania nadanego umową zawartą z Zamawiającym.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wydawania Wykonawcy poleceń związanych z jakością robót, które są niezbędne do prawidłowego oraz zgodnego z umową i dokumentacją wykonania przedmiotu umowy.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zatwierdzania materiałów do wbudowania.</w:t>
      </w:r>
    </w:p>
    <w:p w:rsidR="00B554CE" w:rsidRPr="00E65089" w:rsidRDefault="00B554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:rsidR="00473DEE" w:rsidRPr="00E65089" w:rsidRDefault="00473DEE" w:rsidP="00FC120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8  Przedstawicie stron umowy</w:t>
      </w:r>
    </w:p>
    <w:p w:rsidR="00473DEE" w:rsidRPr="00E65089" w:rsidRDefault="00473DEE" w:rsidP="00B44386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Przedstawicielem Wykonawcy na budowie jest osoba, którą Wykonawca wskaże w protokole przekazania terenu budowy, o którym mowa w </w:t>
      </w:r>
      <w:r w:rsidRPr="00E65089">
        <w:rPr>
          <w:rFonts w:ascii="Arial" w:eastAsia="MS Mincho" w:hAnsi="Arial"/>
          <w:b/>
          <w:color w:val="000000" w:themeColor="text1"/>
        </w:rPr>
        <w:t>§ 2</w:t>
      </w:r>
      <w:r w:rsidRPr="00E65089">
        <w:rPr>
          <w:rFonts w:ascii="Arial" w:eastAsia="MS Mincho" w:hAnsi="Arial"/>
          <w:color w:val="000000" w:themeColor="text1"/>
        </w:rPr>
        <w:t xml:space="preserve"> umowy. Wykonawca zobowiązuje się niezwłocznie poinformować Zamawiającego o każdej zmianie ww. osoby.</w:t>
      </w:r>
    </w:p>
    <w:p w:rsidR="00473DEE" w:rsidRPr="00E65089" w:rsidRDefault="00473DEE" w:rsidP="00B44386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Koordynatorem w zakresie obowiązków umownych ze strony Zamawiającego wyznaczony zostanie </w:t>
      </w: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>, o wyborze którego Zamawiający niezwłocznie poinformuje Wykonawcę oraz wskaże osoby działające w jego imieniu.</w:t>
      </w:r>
    </w:p>
    <w:p w:rsidR="00C17969" w:rsidRPr="00E65089" w:rsidRDefault="00C1796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9</w:t>
      </w:r>
    </w:p>
    <w:p w:rsidR="00FE20D4" w:rsidRPr="00E65089" w:rsidRDefault="00FE20D4" w:rsidP="00B61665">
      <w:pPr>
        <w:autoSpaceDE w:val="0"/>
        <w:rPr>
          <w:rFonts w:ascii="Arial" w:hAnsi="Arial"/>
          <w:b/>
          <w:color w:val="000000" w:themeColor="text1"/>
          <w:sz w:val="20"/>
        </w:rPr>
      </w:pPr>
      <w:r w:rsidRPr="00E65089">
        <w:rPr>
          <w:rFonts w:ascii="Arial" w:hAnsi="Arial"/>
          <w:b/>
          <w:color w:val="000000" w:themeColor="text1"/>
          <w:sz w:val="20"/>
        </w:rPr>
        <w:t>Warunki odbioru robót budowalnych:</w:t>
      </w:r>
    </w:p>
    <w:p w:rsidR="00473DEE" w:rsidRPr="00E65089" w:rsidRDefault="00473DEE" w:rsidP="00473DEE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Po zakończeniu robót Wykonawca zobowiązany jest do uporządkowania terenu budowy i przekazania go Zamawiającemu z odpowiednim wyprzedzeniem</w:t>
      </w:r>
      <w:r w:rsidR="00DF7636" w:rsidRPr="00E65089">
        <w:rPr>
          <w:rFonts w:ascii="Arial" w:hAnsi="Arial"/>
          <w:color w:val="000000" w:themeColor="text1"/>
          <w:sz w:val="20"/>
        </w:rPr>
        <w:t>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zgłasza do odbioru wszystkie roboty zanikowe.</w:t>
      </w:r>
    </w:p>
    <w:p w:rsidR="00AC7509" w:rsidRPr="00E65089" w:rsidRDefault="00AC750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przeprowadza próby, sprawdzenia lub rozruchy technologiczne przed odbiorem. O terminach ich przepr</w:t>
      </w:r>
      <w:r w:rsidR="00E03742" w:rsidRPr="00E65089">
        <w:rPr>
          <w:rFonts w:ascii="Arial" w:hAnsi="Arial"/>
          <w:color w:val="000000" w:themeColor="text1"/>
          <w:sz w:val="20"/>
        </w:rPr>
        <w:t>owadzania Wykonawca zawiadamia i</w:t>
      </w:r>
      <w:r w:rsidRPr="00E65089">
        <w:rPr>
          <w:rFonts w:ascii="Arial" w:hAnsi="Arial"/>
          <w:color w:val="000000" w:themeColor="text1"/>
          <w:sz w:val="20"/>
        </w:rPr>
        <w:t xml:space="preserve">nspektora </w:t>
      </w:r>
      <w:r w:rsidR="00E03742" w:rsidRPr="00E65089">
        <w:rPr>
          <w:rFonts w:ascii="Arial" w:hAnsi="Arial"/>
          <w:color w:val="000000" w:themeColor="text1"/>
          <w:sz w:val="20"/>
        </w:rPr>
        <w:t>n</w:t>
      </w:r>
      <w:r w:rsidRPr="00E65089">
        <w:rPr>
          <w:rFonts w:ascii="Arial" w:hAnsi="Arial"/>
          <w:color w:val="000000" w:themeColor="text1"/>
          <w:sz w:val="20"/>
        </w:rPr>
        <w:t>adzoru, nie później niż na 3 dni robocze przed terminem wyznaczonym do dokonania prób, rozruchów.</w:t>
      </w:r>
    </w:p>
    <w:p w:rsidR="00D2356D" w:rsidRPr="00E65089" w:rsidRDefault="00AC7509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Po zakończeniu robót </w:t>
      </w:r>
      <w:r w:rsidR="00FE20D4" w:rsidRPr="00E65089">
        <w:rPr>
          <w:rFonts w:ascii="Arial" w:hAnsi="Arial"/>
          <w:color w:val="000000" w:themeColor="text1"/>
          <w:sz w:val="20"/>
        </w:rPr>
        <w:t xml:space="preserve">budowalnych </w:t>
      </w:r>
      <w:r w:rsidRPr="00E65089">
        <w:rPr>
          <w:rFonts w:ascii="Arial" w:hAnsi="Arial"/>
          <w:color w:val="000000" w:themeColor="text1"/>
          <w:sz w:val="20"/>
        </w:rPr>
        <w:t xml:space="preserve">przewidzianych umową, a przed rozpoczęciem odbioru końcowego robót, Wykonawca zobowiązany jest przedstawić </w:t>
      </w:r>
      <w:r w:rsidR="00113435" w:rsidRPr="00E65089">
        <w:rPr>
          <w:rFonts w:ascii="Arial" w:hAnsi="Arial"/>
          <w:b/>
          <w:color w:val="000000" w:themeColor="text1"/>
          <w:sz w:val="20"/>
        </w:rPr>
        <w:t>I</w:t>
      </w:r>
      <w:r w:rsidR="00E03742" w:rsidRPr="00E65089">
        <w:rPr>
          <w:rFonts w:ascii="Arial" w:hAnsi="Arial"/>
          <w:b/>
          <w:color w:val="000000" w:themeColor="text1"/>
          <w:sz w:val="20"/>
        </w:rPr>
        <w:t xml:space="preserve">nspektorowi </w:t>
      </w:r>
      <w:r w:rsidR="00113435" w:rsidRPr="00E65089">
        <w:rPr>
          <w:rFonts w:ascii="Arial" w:hAnsi="Arial"/>
          <w:b/>
          <w:color w:val="000000" w:themeColor="text1"/>
          <w:sz w:val="20"/>
        </w:rPr>
        <w:t>N</w:t>
      </w:r>
      <w:r w:rsidR="00281D5C" w:rsidRPr="00E65089">
        <w:rPr>
          <w:rFonts w:ascii="Arial" w:hAnsi="Arial"/>
          <w:b/>
          <w:color w:val="000000" w:themeColor="text1"/>
          <w:sz w:val="20"/>
        </w:rPr>
        <w:t>adzoru</w:t>
      </w:r>
      <w:r w:rsidR="00281D5C" w:rsidRPr="00E65089">
        <w:rPr>
          <w:rFonts w:ascii="Arial" w:hAnsi="Arial"/>
          <w:color w:val="000000" w:themeColor="text1"/>
          <w:sz w:val="20"/>
        </w:rPr>
        <w:t xml:space="preserve"> </w:t>
      </w:r>
      <w:r w:rsidRPr="00E65089">
        <w:rPr>
          <w:rFonts w:ascii="Arial" w:hAnsi="Arial"/>
          <w:color w:val="000000" w:themeColor="text1"/>
          <w:sz w:val="20"/>
        </w:rPr>
        <w:t xml:space="preserve">do sprawdzenia </w:t>
      </w:r>
      <w:r w:rsidRPr="00606505">
        <w:rPr>
          <w:rFonts w:ascii="Arial" w:hAnsi="Arial"/>
          <w:b/>
          <w:color w:val="000000" w:themeColor="text1"/>
          <w:sz w:val="20"/>
        </w:rPr>
        <w:t>operat kolaudacyjny</w:t>
      </w:r>
      <w:r w:rsidRPr="00E65089">
        <w:rPr>
          <w:rFonts w:ascii="Arial" w:hAnsi="Arial"/>
          <w:color w:val="000000" w:themeColor="text1"/>
          <w:sz w:val="20"/>
        </w:rPr>
        <w:t xml:space="preserve"> obejmujący zbiór wszystkich dokumentów budowy, stanowiący podstawę odbioru i oceny zgodności wykonanych robót z dokumentacją, z uwzględnieniem zmian wprowadzonych w toku wykonywania umowy, wyniki przeprowadzonych badań, prób, pomiarów, zestawienie rodzaju i ilości wykonanych robót i </w:t>
      </w:r>
      <w:r w:rsidRPr="00E65089">
        <w:rPr>
          <w:rFonts w:ascii="Arial" w:hAnsi="Arial"/>
          <w:color w:val="000000" w:themeColor="text1"/>
          <w:sz w:val="20"/>
        </w:rPr>
        <w:lastRenderedPageBreak/>
        <w:t xml:space="preserve">zastosowanych materiałów i urządzeń. </w:t>
      </w:r>
      <w:r w:rsidR="00D2356D" w:rsidRPr="00E65089">
        <w:rPr>
          <w:rFonts w:ascii="Arial" w:hAnsi="Arial"/>
          <w:color w:val="000000" w:themeColor="text1"/>
          <w:sz w:val="20"/>
          <w:u w:val="single"/>
        </w:rPr>
        <w:t>Operat kolaudacyjny Wykonawca winien złożyć z odpowiednim wyprzedzeniem tak, aby zakończenie odbioru końcowego robót było możliwe w terminie wskazanym w § 2 ust. 1 b) niniejszej umowy.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Operat kolaudacyjny winien być sporządzony w </w:t>
      </w:r>
      <w:r w:rsidR="0040785F" w:rsidRPr="00E65089">
        <w:rPr>
          <w:rFonts w:ascii="Arial" w:hAnsi="Arial"/>
          <w:b/>
          <w:color w:val="000000" w:themeColor="text1"/>
          <w:sz w:val="20"/>
        </w:rPr>
        <w:t>1</w:t>
      </w:r>
      <w:r w:rsidRPr="00E65089">
        <w:rPr>
          <w:rFonts w:ascii="Arial" w:hAnsi="Arial"/>
          <w:b/>
          <w:color w:val="000000" w:themeColor="text1"/>
          <w:sz w:val="20"/>
        </w:rPr>
        <w:t xml:space="preserve"> egzemplarz</w:t>
      </w:r>
      <w:r w:rsidR="0040785F" w:rsidRPr="00E65089">
        <w:rPr>
          <w:rFonts w:ascii="Arial" w:hAnsi="Arial"/>
          <w:b/>
          <w:color w:val="000000" w:themeColor="text1"/>
          <w:sz w:val="20"/>
        </w:rPr>
        <w:t>u papierowym i 1 egz. cyfrowym</w:t>
      </w:r>
      <w:r w:rsidRPr="00E65089">
        <w:rPr>
          <w:rFonts w:ascii="Arial" w:hAnsi="Arial"/>
          <w:color w:val="000000" w:themeColor="text1"/>
          <w:sz w:val="20"/>
        </w:rPr>
        <w:t>. Powinien składać się z trzech części poprzedzonych stroną tytułową i zestawieniem załączonych dokumentów odbiorowych, spiętych, ponumerowanych narastająco i umieszczonych w teczce lub segregatorze, tj.:</w:t>
      </w:r>
    </w:p>
    <w:p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strona tytułowa z danymi: nazwa zadania, inwestor, wykonawca.</w:t>
      </w:r>
    </w:p>
    <w:p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Część I: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dokumenty dotyczące przeprowadzonych prób, pomiarów, odbiorów częściowych, odbiorów robót</w:t>
      </w:r>
    </w:p>
    <w:p w:rsidR="00D2356D" w:rsidRPr="00E65089" w:rsidRDefault="00D2356D" w:rsidP="00D2356D">
      <w:pPr>
        <w:tabs>
          <w:tab w:val="left" w:pos="708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ulegających zakryciu,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karta gwarancyjna,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instrukcje obsługi, konserwacji i serwisowania, karty gwarancyjne, paszporty urządzeń, </w:t>
      </w:r>
    </w:p>
    <w:p w:rsidR="00D2356D" w:rsidRPr="00E65089" w:rsidRDefault="00D2356D" w:rsidP="00D2356D">
      <w:pPr>
        <w:tabs>
          <w:tab w:val="left" w:pos="708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c) Część II: </w:t>
      </w:r>
    </w:p>
    <w:p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oświadczenie Kierownika Budowy, </w:t>
      </w:r>
    </w:p>
    <w:p w:rsidR="00606505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dokumentacja budowy, </w:t>
      </w:r>
      <w:r w:rsidR="00606505">
        <w:rPr>
          <w:rFonts w:ascii="Arial" w:hAnsi="Arial"/>
          <w:color w:val="000000" w:themeColor="text1"/>
          <w:sz w:val="20"/>
        </w:rPr>
        <w:t xml:space="preserve">tj. </w:t>
      </w:r>
      <w:r w:rsidRPr="00E65089">
        <w:rPr>
          <w:rFonts w:ascii="Arial" w:hAnsi="Arial"/>
          <w:color w:val="000000" w:themeColor="text1"/>
          <w:sz w:val="20"/>
        </w:rPr>
        <w:t>operaty geodezyjne itp.</w:t>
      </w:r>
    </w:p>
    <w:p w:rsidR="00D2356D" w:rsidRPr="00606505" w:rsidRDefault="00D2356D" w:rsidP="00606505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606505">
        <w:rPr>
          <w:rFonts w:ascii="Arial" w:hAnsi="Arial"/>
          <w:color w:val="000000" w:themeColor="text1"/>
          <w:sz w:val="20"/>
        </w:rPr>
        <w:t xml:space="preserve">dokumenty dotyczące zastosowanych materiałów, urządzeń, wyrobów (karty zatwierdzenia materiałów  </w:t>
      </w:r>
    </w:p>
    <w:p w:rsidR="00D2356D" w:rsidRPr="00E65089" w:rsidRDefault="00D2356D" w:rsidP="00D2356D">
      <w:pPr>
        <w:tabs>
          <w:tab w:val="num" w:pos="1134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budowalnych, informacje, aprobaty, deklaracje zgodności, DTR)</w:t>
      </w:r>
      <w:r w:rsidR="00606505">
        <w:rPr>
          <w:rFonts w:ascii="Arial" w:hAnsi="Arial"/>
          <w:color w:val="000000" w:themeColor="text1"/>
          <w:sz w:val="20"/>
        </w:rPr>
        <w:t>,</w:t>
      </w:r>
    </w:p>
    <w:p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zaświadczenia o utylizacji</w:t>
      </w:r>
      <w:r w:rsidR="00606505">
        <w:rPr>
          <w:rFonts w:ascii="Arial" w:hAnsi="Arial"/>
          <w:color w:val="000000" w:themeColor="text1"/>
          <w:sz w:val="20"/>
        </w:rPr>
        <w:t xml:space="preserve"> odpadów powstałych na budowie,</w:t>
      </w:r>
    </w:p>
    <w:p w:rsidR="00D2356D" w:rsidRPr="00E65089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d) Część III - dokumentacja powykonawcza – dokumentacja budowy z naniesionymi zmianami dokonanymi</w:t>
      </w:r>
    </w:p>
    <w:p w:rsidR="00D2356D" w:rsidRPr="00E65089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                     w toku wykonywania robót.   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Jeżeli instrukcje obsługi, konserwacji i serwisowania są niekompletne, to za szkody powstałe po odbiorze końcowym, wynikłe w następstwie niewłaściwego użytkowania i konserwacji przez Użytkownika,                               a spowodowane brakiem właściwych instrukcji, odpowiada Wykonawca</w:t>
      </w:r>
      <w:r w:rsidR="00606505">
        <w:rPr>
          <w:rFonts w:ascii="Arial" w:hAnsi="Arial"/>
          <w:color w:val="000000" w:themeColor="text1"/>
          <w:sz w:val="20"/>
        </w:rPr>
        <w:t>.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W dniu wyznaczonym na odbiór przedmiotu umowy </w:t>
      </w:r>
      <w:r w:rsidRPr="00E65089">
        <w:rPr>
          <w:rFonts w:ascii="Arial" w:hAnsi="Arial"/>
          <w:b/>
          <w:color w:val="000000" w:themeColor="text1"/>
          <w:sz w:val="20"/>
        </w:rPr>
        <w:t>Wykonawca zwróci Zamawiającemu dokumentację projektową</w:t>
      </w:r>
      <w:r w:rsidRPr="00E65089">
        <w:rPr>
          <w:rFonts w:ascii="Arial" w:hAnsi="Arial"/>
          <w:color w:val="000000" w:themeColor="text1"/>
          <w:sz w:val="20"/>
        </w:rPr>
        <w:t>, przekazaną wcześniej Wykonawcy przez Zamawianego.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Zamawiający przystąpi do czynności odbiorowych przedmiotu umowy w terminie </w:t>
      </w:r>
      <w:r w:rsidRPr="00E65089">
        <w:rPr>
          <w:rFonts w:ascii="Arial" w:hAnsi="Arial"/>
          <w:b/>
          <w:color w:val="000000" w:themeColor="text1"/>
          <w:sz w:val="20"/>
        </w:rPr>
        <w:t xml:space="preserve">do </w:t>
      </w:r>
      <w:r w:rsidR="00D2356D" w:rsidRPr="00E65089">
        <w:rPr>
          <w:rFonts w:ascii="Arial" w:hAnsi="Arial"/>
          <w:b/>
          <w:color w:val="000000" w:themeColor="text1"/>
          <w:sz w:val="20"/>
        </w:rPr>
        <w:t>5</w:t>
      </w:r>
      <w:r w:rsidRPr="00E65089">
        <w:rPr>
          <w:rFonts w:ascii="Arial" w:hAnsi="Arial"/>
          <w:b/>
          <w:color w:val="000000" w:themeColor="text1"/>
          <w:sz w:val="20"/>
        </w:rPr>
        <w:t xml:space="preserve"> dni</w:t>
      </w:r>
      <w:r w:rsidRPr="00E65089">
        <w:rPr>
          <w:rFonts w:ascii="Arial" w:hAnsi="Arial"/>
          <w:color w:val="000000" w:themeColor="text1"/>
          <w:sz w:val="20"/>
        </w:rPr>
        <w:t xml:space="preserve"> roboczych od daty zgłoszenia gotowości do odbioru robót. Podstawą rozpoczęcia czynności odbioru końcowego będzie zawiadomienie pisemne Wyko</w:t>
      </w:r>
      <w:r w:rsidR="00AC7509" w:rsidRPr="00E65089">
        <w:rPr>
          <w:rFonts w:ascii="Arial" w:hAnsi="Arial"/>
          <w:color w:val="000000" w:themeColor="text1"/>
          <w:sz w:val="20"/>
        </w:rPr>
        <w:t>nawcy</w:t>
      </w:r>
      <w:r w:rsidRPr="00E65089">
        <w:rPr>
          <w:rFonts w:ascii="Arial" w:hAnsi="Arial"/>
          <w:color w:val="000000" w:themeColor="text1"/>
          <w:sz w:val="20"/>
        </w:rPr>
        <w:t xml:space="preserve"> </w:t>
      </w:r>
      <w:r w:rsidR="00AC7509" w:rsidRPr="00E65089">
        <w:rPr>
          <w:rFonts w:ascii="Arial" w:hAnsi="Arial"/>
          <w:color w:val="000000" w:themeColor="text1"/>
          <w:sz w:val="20"/>
        </w:rPr>
        <w:t>o za</w:t>
      </w:r>
      <w:r w:rsidRPr="00E65089">
        <w:rPr>
          <w:rFonts w:ascii="Arial" w:hAnsi="Arial"/>
          <w:color w:val="000000" w:themeColor="text1"/>
          <w:sz w:val="20"/>
        </w:rPr>
        <w:t>kończeniu wszystkich robót będących przedmiotem umowy potwierdzon</w:t>
      </w:r>
      <w:r w:rsidR="00AC7509" w:rsidRPr="00E65089">
        <w:rPr>
          <w:rFonts w:ascii="Arial" w:hAnsi="Arial"/>
          <w:color w:val="000000" w:themeColor="text1"/>
          <w:sz w:val="20"/>
        </w:rPr>
        <w:t>e</w:t>
      </w:r>
      <w:r w:rsidRPr="00E65089">
        <w:rPr>
          <w:rFonts w:ascii="Arial" w:hAnsi="Arial"/>
          <w:color w:val="000000" w:themeColor="text1"/>
          <w:sz w:val="20"/>
        </w:rPr>
        <w:t xml:space="preserve"> ze strony Zamawiającego przez </w:t>
      </w:r>
      <w:r w:rsidR="00E03742" w:rsidRPr="00E65089">
        <w:rPr>
          <w:rFonts w:ascii="Arial" w:hAnsi="Arial"/>
          <w:color w:val="000000" w:themeColor="text1"/>
          <w:sz w:val="20"/>
        </w:rPr>
        <w:t>inspektora n</w:t>
      </w:r>
      <w:r w:rsidR="00BE4FF5" w:rsidRPr="00E65089">
        <w:rPr>
          <w:rFonts w:ascii="Arial" w:hAnsi="Arial"/>
          <w:color w:val="000000" w:themeColor="text1"/>
          <w:sz w:val="20"/>
        </w:rPr>
        <w:t>adzoru</w:t>
      </w:r>
      <w:r w:rsidR="008C6386" w:rsidRPr="00E65089">
        <w:rPr>
          <w:rFonts w:ascii="Arial" w:hAnsi="Arial"/>
          <w:color w:val="000000" w:themeColor="text1"/>
          <w:sz w:val="20"/>
        </w:rPr>
        <w:t>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Jeżeli w toku czynności odbiorowych zostaną stwierdzone wady, to Zamawiającemu przysługują następujące uprawnienia:</w:t>
      </w:r>
    </w:p>
    <w:p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nadają się do usunięcia, może przerwać czynności lub odmówić odbioru do czasu usunięcia wad, zachowując prawo domagania się kar umownych z tytułu opóźnienia, jeżeli tak</w:t>
      </w:r>
      <w:r w:rsidR="00090BD5" w:rsidRPr="00E65089">
        <w:rPr>
          <w:rFonts w:ascii="Arial" w:eastAsia="MS Mincho" w:hAnsi="Arial"/>
          <w:color w:val="000000" w:themeColor="text1"/>
        </w:rPr>
        <w:t>ie</w:t>
      </w:r>
      <w:r w:rsidRPr="00E65089">
        <w:rPr>
          <w:rFonts w:ascii="Arial" w:eastAsia="MS Mincho" w:hAnsi="Arial"/>
          <w:color w:val="000000" w:themeColor="text1"/>
        </w:rPr>
        <w:t xml:space="preserve"> nastąpi,</w:t>
      </w:r>
    </w:p>
    <w:p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nie nadają się do usunięcia, to:</w:t>
      </w:r>
    </w:p>
    <w:p w:rsidR="00C17969" w:rsidRPr="00E65089" w:rsidRDefault="00C75134" w:rsidP="00C75134">
      <w:pPr>
        <w:pStyle w:val="Zwykytekst3"/>
        <w:ind w:left="108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nie uniemożliwiają one użytkowania przedmiotu odbioru, zgodnie z przeznaczeniem, Zamawiający może odpowiednio do utraconej wartości użytkowej, estetycznej lub technicznej obniżyć wynagrodzenie,</w:t>
      </w:r>
    </w:p>
    <w:p w:rsidR="00C17969" w:rsidRPr="00E65089" w:rsidRDefault="00C75134" w:rsidP="00C75134">
      <w:pPr>
        <w:pStyle w:val="Zwykytekst3"/>
        <w:ind w:left="1068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wady uniemożliwiają użytkowanie zgodnie z przeznaczeniem, Zamawiający może odstąpić od umowy lub żądać wykonania przedmiotu umowy po raz drugi, zachowując prawo domagania się kar umownych z tytułu opóźnienia.</w:t>
      </w:r>
    </w:p>
    <w:p w:rsidR="00AC7509" w:rsidRPr="00E65089" w:rsidRDefault="00B9495F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b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Podstawą do podpisania przez Zamawiającego protokołu końcowego odbioru robót będzie bezusterkowe wykonanie przedmiotu umowy oraz dostarczenie Zamawiającemu </w:t>
      </w:r>
      <w:r w:rsidR="00AC7509" w:rsidRPr="00E65089">
        <w:rPr>
          <w:rFonts w:ascii="Arial" w:hAnsi="Arial"/>
          <w:color w:val="000000" w:themeColor="text1"/>
          <w:sz w:val="20"/>
        </w:rPr>
        <w:t>operatu kolaudacyjnego</w:t>
      </w:r>
      <w:r w:rsidR="00DD46E0" w:rsidRPr="00E65089">
        <w:rPr>
          <w:rFonts w:ascii="Arial" w:hAnsi="Arial"/>
          <w:color w:val="000000" w:themeColor="text1"/>
          <w:sz w:val="20"/>
        </w:rPr>
        <w:t xml:space="preserve"> </w:t>
      </w:r>
      <w:r w:rsidR="00AC7509" w:rsidRPr="00E65089">
        <w:rPr>
          <w:rFonts w:ascii="Arial" w:hAnsi="Arial"/>
          <w:color w:val="000000" w:themeColor="text1"/>
          <w:sz w:val="20"/>
        </w:rPr>
        <w:t xml:space="preserve">i </w:t>
      </w:r>
      <w:r w:rsidRPr="00E65089">
        <w:rPr>
          <w:rFonts w:ascii="Arial" w:hAnsi="Arial"/>
          <w:color w:val="000000" w:themeColor="text1"/>
          <w:sz w:val="20"/>
        </w:rPr>
        <w:t>kompletnej dokumentacji powykonawczej</w:t>
      </w:r>
      <w:r w:rsidR="00AC7509" w:rsidRPr="00E65089">
        <w:rPr>
          <w:rFonts w:ascii="Arial" w:hAnsi="Arial"/>
          <w:color w:val="000000" w:themeColor="text1"/>
          <w:sz w:val="20"/>
        </w:rPr>
        <w:t xml:space="preserve">, sprawdzonej i zatwierdzonej przez </w:t>
      </w:r>
      <w:r w:rsidR="003B20E7" w:rsidRPr="00E65089">
        <w:rPr>
          <w:rFonts w:ascii="Arial" w:hAnsi="Arial"/>
          <w:color w:val="000000" w:themeColor="text1"/>
          <w:sz w:val="20"/>
        </w:rPr>
        <w:t>inspektora n</w:t>
      </w:r>
      <w:r w:rsidR="00BE4FF5" w:rsidRPr="00E65089">
        <w:rPr>
          <w:rFonts w:ascii="Arial" w:hAnsi="Arial"/>
          <w:color w:val="000000" w:themeColor="text1"/>
          <w:sz w:val="20"/>
        </w:rPr>
        <w:t>adzoru</w:t>
      </w:r>
      <w:r w:rsidR="00AC7509" w:rsidRPr="00E65089">
        <w:rPr>
          <w:rFonts w:ascii="Arial" w:hAnsi="Arial"/>
          <w:color w:val="000000" w:themeColor="text1"/>
          <w:sz w:val="20"/>
        </w:rPr>
        <w:t xml:space="preserve">. 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Dokumentem potwierdzającym przyjęcie przez Zamawiającego wykonanego przedmiotu umowy będzie protokół końcowy odbioru robót</w:t>
      </w:r>
      <w:r w:rsidR="00C75134" w:rsidRPr="00E65089">
        <w:rPr>
          <w:rFonts w:ascii="Arial" w:eastAsia="MS Mincho" w:hAnsi="Arial"/>
          <w:color w:val="000000" w:themeColor="text1"/>
          <w:sz w:val="20"/>
        </w:rPr>
        <w:t>, podpisany przez strony umowy.</w:t>
      </w:r>
    </w:p>
    <w:p w:rsidR="00667749" w:rsidRPr="00E65089" w:rsidRDefault="00667749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</w:p>
    <w:p w:rsidR="00D2356D" w:rsidRPr="00E65089" w:rsidRDefault="00D2356D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10    Kary umowne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 nie wykonania lub nienależytego wykonania robót Zamawiający może naliczać kary: </w:t>
      </w:r>
    </w:p>
    <w:p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zwłokę w oddaniu przedmiotu </w:t>
      </w:r>
      <w:r w:rsidR="005E6577" w:rsidRPr="00E65089">
        <w:rPr>
          <w:rFonts w:ascii="Arial" w:eastAsia="MS Mincho" w:hAnsi="Arial"/>
          <w:color w:val="000000" w:themeColor="text1"/>
        </w:rPr>
        <w:t xml:space="preserve">umowy </w:t>
      </w:r>
      <w:r w:rsidRPr="00E65089">
        <w:rPr>
          <w:rFonts w:ascii="Arial" w:eastAsia="MS Mincho" w:hAnsi="Arial"/>
          <w:color w:val="000000" w:themeColor="text1"/>
        </w:rPr>
        <w:t>w wysokości 0,1 % ryczałtowego wynagrodzenia umownego netto określonego w § 11 ust. 1 umowy, za każdy dzień zwłoki liczonej od dnia wyznaczonego na zakończenie realizacji przedmiotu umowy,</w:t>
      </w:r>
    </w:p>
    <w:p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zwłokę w usunięciu wad stwierdzonych w czasie czynności odbiorowych lub w okresie rękojmi czy gwarancji, w wysokości 0,05 % ryczałtowego wynagrodzenia netto określonego w § 11 ust. 1 umowy, za każdy dzień zwłoki liczonej od dni</w:t>
      </w:r>
      <w:r w:rsidR="00606505">
        <w:rPr>
          <w:rFonts w:ascii="Arial" w:eastAsia="MS Mincho" w:hAnsi="Arial"/>
          <w:color w:val="000000" w:themeColor="text1"/>
        </w:rPr>
        <w:t>a wyznaczonego na usunięcie wad.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Ponadto Zamawiający może naliczać Wykonawcy kary umowne w przypadku: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braku zapłaty lub nieterminowej zapłaty przez Wykonawcę wynagrodzenia należnego podwykonawcom lub dalszym podwykonawcom – w wysokości 1.000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nieprzedłożenia Zamawiającemu do zaakceptowania projektu umowy o podwykonawstwo, której przedmiotem są roboty budowlane dot. przedmiotu niniejszej umowy, lub projektu jej zmiany –  w wysokości 500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nieprzedłożenia Zamawiającemu przez Wykonawcę poświadczonej za zgodność z oryginałem kopii umowy o podwykonawstwo lub jej zmiany – w wysokości 500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braku zmiany umowy o podwykonawstwo w zakresie terminu zapłaty – w wysokości 500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lastRenderedPageBreak/>
        <w:t>braku stosowania się do wymogów bezpieczeństwa wskazanych w treści § 5 ust. 1 pkt 11) – wysokości 50 zł za każdy przypadek naruszenia ww. wymogów.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 odstąpienia od umowy, strona, która ponosi odpowiedzialność za odstąpienie zapłaci drugiej stronie karę w wysokości 20% ryczałtowego wynagrodzenia umownego netto określonego w § 11 ust. 1 umowy,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            </w:t>
      </w:r>
      <w:r w:rsidRPr="00E65089">
        <w:rPr>
          <w:rFonts w:ascii="Arial" w:eastAsia="MS Mincho" w:hAnsi="Arial"/>
          <w:color w:val="000000" w:themeColor="text1"/>
        </w:rPr>
        <w:t>z wyjątkiem sytuacji określonej w § 13 ust. 1 pkt 1) umowy.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Wykonawca nie spełnia jakiegokolwiek ze swych zobowiązań według niniejszej umowy to Zamawiający może za pomocą powiadomienia żądać od niego spełnienia takiego zobowiązania oraz naprawienia szkód we wskazanym terminie.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 nie zapłacenia przez Zamawiającego za faktury Wykonawcy prawidłowo sporządzone i dostarczone Zamawiającemu w umownym terminie, Zamawiający będzie płacił Wykonawcy odsetki ustawowe za opóźnienie w wysokości określonej w odrębnych przepisach w dniu ich wymagalności.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Kara umowna powinna być zapłacona przez Stronę w terminie 14 dni od daty wystąpienia przez drugą Stronę    </w:t>
      </w:r>
      <w:r w:rsidR="0040785F" w:rsidRPr="00E65089">
        <w:rPr>
          <w:rFonts w:ascii="Arial" w:hAnsi="Arial" w:cs="Arial"/>
          <w:color w:val="000000" w:themeColor="text1"/>
        </w:rPr>
        <w:t xml:space="preserve">        </w:t>
      </w:r>
      <w:r w:rsidRPr="00E65089">
        <w:rPr>
          <w:rFonts w:ascii="Arial" w:hAnsi="Arial" w:cs="Arial"/>
          <w:color w:val="000000" w:themeColor="text1"/>
        </w:rPr>
        <w:t>z żądaniem zapłaty.</w:t>
      </w:r>
    </w:p>
    <w:p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Jeżeli zastrzeżone kary nie pokryją szkody powstałej w wyniku niewykonania lub nienależytego wykonania umowy - strony zastrzegają dochodzenie odszkodowania uzupełniającego przenoszącego wysokość kar umownych.</w:t>
      </w:r>
    </w:p>
    <w:p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Kary pieniężne mogą być potrącane z wynagrodzenia Wykonawcy.</w:t>
      </w:r>
    </w:p>
    <w:p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>Łączna wartość kar umownych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 xml:space="preserve"> nałożonych na Wykonawcę </w:t>
      </w: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 xml:space="preserve">nie może przekroczyć 40 % 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>wynagrodzenia brutto określonego w § 11 ust. 1 umowy.</w:t>
      </w:r>
    </w:p>
    <w:p w:rsidR="00C658CC" w:rsidRPr="00E65089" w:rsidRDefault="00C658CC" w:rsidP="00C658C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658CC" w:rsidRPr="00E65089" w:rsidRDefault="00C658CC" w:rsidP="00C658CC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11  Wynagrodzenie i płatności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wykonanie przedmiotu umowy określonego </w:t>
      </w:r>
      <w:r w:rsidR="00606505">
        <w:rPr>
          <w:rFonts w:ascii="Arial" w:eastAsia="MS Mincho" w:hAnsi="Arial"/>
          <w:color w:val="000000" w:themeColor="text1"/>
        </w:rPr>
        <w:t xml:space="preserve">przede wszystkim </w:t>
      </w:r>
      <w:r w:rsidRPr="00E65089">
        <w:rPr>
          <w:rFonts w:ascii="Arial" w:eastAsia="MS Mincho" w:hAnsi="Arial"/>
          <w:color w:val="000000" w:themeColor="text1"/>
        </w:rPr>
        <w:t>w § 1 strony ustalają wynagrodzenie ryczałtowe równe cenie ofertowej Wykonawcy w wysokości: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- cena netto ……………… zł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podatek VAT …. %, …….. zł  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cena brutto </w:t>
      </w:r>
      <w:r w:rsidRPr="00E65089">
        <w:rPr>
          <w:rFonts w:ascii="Arial" w:eastAsia="MS Mincho" w:hAnsi="Arial"/>
          <w:b/>
          <w:color w:val="000000" w:themeColor="text1"/>
        </w:rPr>
        <w:t>…………. zł</w:t>
      </w:r>
      <w:r w:rsidRPr="00E65089">
        <w:rPr>
          <w:rFonts w:ascii="Arial" w:eastAsia="MS Mincho" w:hAnsi="Arial"/>
          <w:color w:val="000000" w:themeColor="text1"/>
        </w:rPr>
        <w:t xml:space="preserve">  /słownie: …………..zł, …………gr./.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Wynagrodzenie określone w § 11 ust.1 zawiera wszelkie koszty niezbędne do zrealizowania przedmiotu umowy, wynikające wprost z projektu budowlanego, specyfikacji technicznej wykonania i odbioru robót</w:t>
      </w:r>
      <w:r w:rsidRPr="00E65089">
        <w:rPr>
          <w:rFonts w:ascii="Arial" w:hAnsi="Arial"/>
          <w:color w:val="000000" w:themeColor="text1"/>
        </w:rPr>
        <w:br/>
        <w:t xml:space="preserve">oraz zapisów </w:t>
      </w:r>
      <w:r w:rsidRPr="00E65089">
        <w:rPr>
          <w:rFonts w:ascii="Arial" w:eastAsia="MS Mincho" w:hAnsi="Arial"/>
          <w:color w:val="000000" w:themeColor="text1"/>
        </w:rPr>
        <w:t>niniejszej umowy.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przewiduje możliwość rozliczania przedmiotu umowy </w:t>
      </w:r>
      <w:r w:rsidRPr="00E65089">
        <w:rPr>
          <w:rFonts w:ascii="Arial" w:eastAsia="MS Mincho" w:hAnsi="Arial"/>
          <w:b/>
          <w:color w:val="000000" w:themeColor="text1"/>
        </w:rPr>
        <w:t>faktur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ami </w:t>
      </w:r>
      <w:r w:rsidRPr="00E65089">
        <w:rPr>
          <w:rFonts w:ascii="Arial" w:eastAsia="MS Mincho" w:hAnsi="Arial"/>
          <w:b/>
          <w:color w:val="000000" w:themeColor="text1"/>
        </w:rPr>
        <w:t>częściow</w:t>
      </w:r>
      <w:r w:rsidR="00DE6010" w:rsidRPr="00E65089">
        <w:rPr>
          <w:rFonts w:ascii="Arial" w:eastAsia="MS Mincho" w:hAnsi="Arial"/>
          <w:b/>
          <w:color w:val="000000" w:themeColor="text1"/>
        </w:rPr>
        <w:t>ymi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DE6010" w:rsidRPr="00E65089">
        <w:rPr>
          <w:rFonts w:ascii="Arial" w:eastAsia="MS Mincho" w:hAnsi="Arial"/>
          <w:b/>
          <w:color w:val="000000" w:themeColor="text1"/>
        </w:rPr>
        <w:t>do 8</w:t>
      </w:r>
      <w:r w:rsidRPr="00E65089">
        <w:rPr>
          <w:rFonts w:ascii="Arial" w:eastAsia="MS Mincho" w:hAnsi="Arial"/>
          <w:b/>
          <w:color w:val="000000" w:themeColor="text1"/>
        </w:rPr>
        <w:t>0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% zaawansowania wartości robót objętych przedmiotem umowy</w:t>
      </w:r>
      <w:r w:rsidRPr="00E65089">
        <w:rPr>
          <w:rFonts w:ascii="Arial" w:eastAsia="MS Mincho" w:hAnsi="Arial"/>
          <w:color w:val="000000" w:themeColor="text1"/>
        </w:rPr>
        <w:t xml:space="preserve">. </w:t>
      </w:r>
      <w:r w:rsidRPr="00E65089">
        <w:rPr>
          <w:rFonts w:ascii="Arial" w:hAnsi="Arial"/>
          <w:color w:val="000000" w:themeColor="text1"/>
        </w:rPr>
        <w:t xml:space="preserve">Do każdej faktury musi być sporządzony stosowny protokół odbioru wykonanych elementów robót podpisany przez </w:t>
      </w:r>
      <w:r w:rsidR="00780C1A" w:rsidRPr="00E65089">
        <w:rPr>
          <w:rFonts w:ascii="Arial" w:hAnsi="Arial"/>
          <w:color w:val="000000" w:themeColor="text1"/>
        </w:rPr>
        <w:t xml:space="preserve">Wykonawcę </w:t>
      </w:r>
      <w:r w:rsidR="007663BF" w:rsidRPr="00E65089">
        <w:rPr>
          <w:rFonts w:ascii="Arial" w:hAnsi="Arial"/>
          <w:color w:val="000000" w:themeColor="text1"/>
        </w:rPr>
        <w:t xml:space="preserve">i </w:t>
      </w:r>
      <w:r w:rsidRPr="00E65089">
        <w:rPr>
          <w:rFonts w:ascii="Arial" w:eastAsia="MS Mincho" w:hAnsi="Arial"/>
          <w:color w:val="000000" w:themeColor="text1"/>
        </w:rPr>
        <w:t xml:space="preserve">Inspektora Nadzoru. 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Należność za fakturę częściową zostanie uregulowana po przedstawieniu dokumentów rozliczeniowych potwierdzających dokonanie przez Wykonawcę zapłaty za roboty wykonane przez podwykonawcę lub dalszego podwykonawcę w okresie rozliczeniowym (łącznie z kopiami przelewu bankowego potwierdzonymi przez Wykonawcę za zgodność z oryginałem), lub </w:t>
      </w:r>
      <w:r w:rsidRPr="00E65089">
        <w:rPr>
          <w:rFonts w:ascii="Arial" w:eastAsia="MS Mincho" w:hAnsi="Arial"/>
          <w:b/>
          <w:color w:val="000000" w:themeColor="text1"/>
        </w:rPr>
        <w:t>pisemnym oświadczeniu Wykonawcy, że roboty w okresie rozliczeniowym, którego dotyczy faktura wykonał siłami własnymi.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Faktura końcowa może być wystawiona po protokolarnym końcowym odbiorze robót przez Zamawiającego          </w:t>
      </w:r>
      <w:r w:rsidR="00780C1A" w:rsidRPr="00E65089">
        <w:rPr>
          <w:rFonts w:ascii="Arial" w:hAnsi="Arial"/>
          <w:color w:val="000000" w:themeColor="text1"/>
        </w:rPr>
        <w:t xml:space="preserve">              </w:t>
      </w:r>
      <w:r w:rsidRPr="00E65089">
        <w:rPr>
          <w:rFonts w:ascii="Arial" w:hAnsi="Arial"/>
          <w:color w:val="000000" w:themeColor="text1"/>
        </w:rPr>
        <w:t xml:space="preserve">  i przekazaniu uporządkowanego terenu budowy Zamawiającemu</w:t>
      </w:r>
      <w:r w:rsidRPr="00E65089">
        <w:rPr>
          <w:rFonts w:ascii="Arial" w:hAnsi="Arial"/>
          <w:b/>
          <w:color w:val="000000" w:themeColor="text1"/>
        </w:rPr>
        <w:t>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Podstawą wystawienia faktury końcowej będzie podpisany przez strony protokół końcowego odbioru robót,</w:t>
      </w:r>
      <w:r w:rsidRPr="00E65089">
        <w:rPr>
          <w:rFonts w:ascii="Arial" w:eastAsia="MS Mincho" w:hAnsi="Arial"/>
          <w:color w:val="000000" w:themeColor="text1"/>
        </w:rPr>
        <w:br/>
        <w:t xml:space="preserve">o którym mowa w </w:t>
      </w:r>
      <w:r w:rsidRPr="00E65089">
        <w:rPr>
          <w:rFonts w:ascii="Arial" w:hAnsi="Arial"/>
          <w:color w:val="000000" w:themeColor="text1"/>
        </w:rPr>
        <w:t>§ 9 pkt. 1</w:t>
      </w:r>
      <w:r w:rsidR="0040785F" w:rsidRPr="00E65089">
        <w:rPr>
          <w:rFonts w:ascii="Arial" w:hAnsi="Arial"/>
          <w:color w:val="000000" w:themeColor="text1"/>
        </w:rPr>
        <w:t>2</w:t>
      </w:r>
      <w:r w:rsidRPr="00E65089">
        <w:rPr>
          <w:rFonts w:ascii="Arial" w:hAnsi="Arial"/>
          <w:color w:val="000000" w:themeColor="text1"/>
        </w:rPr>
        <w:t xml:space="preserve"> umowy</w:t>
      </w:r>
      <w:r w:rsidRPr="00E65089">
        <w:rPr>
          <w:rFonts w:ascii="Arial" w:eastAsia="MS Mincho" w:hAnsi="Arial"/>
          <w:color w:val="000000" w:themeColor="text1"/>
        </w:rPr>
        <w:t xml:space="preserve">. Należność za fakturę końcową zostanie uregulowana po przedstawieniu Zamawiającemu oświadczenia podwykonawcy o uregulowaniu przez Wykonawcę wszystkich zobowiązań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</w:t>
      </w:r>
      <w:r w:rsidRPr="00E65089">
        <w:rPr>
          <w:rFonts w:ascii="Arial" w:eastAsia="MS Mincho" w:hAnsi="Arial"/>
          <w:color w:val="000000" w:themeColor="text1"/>
        </w:rPr>
        <w:t>w pełnej wartości robót wykonanych przez podwykonawcę w ramach niniejszej umowy wraz</w:t>
      </w:r>
      <w:r w:rsidRPr="00E65089">
        <w:rPr>
          <w:rFonts w:ascii="Arial" w:eastAsia="MS Mincho" w:hAnsi="Arial"/>
          <w:color w:val="000000" w:themeColor="text1"/>
        </w:rPr>
        <w:br/>
        <w:t>z dokumentem rozliczeniowym potwierdzającym dokonanie przez Wykonawcę zapłaty za roboty wykonane przez podwykonawcę w okresie rozliczeniowym (łącznie z kopią przelewu bankowego potwierdzoną przez Wykonawcę za zgodność z oryginałem) lub po pisemnym oświadczeniu Wykonawcy, że roboty w okresie rozliczeniowym, którego dotyczy faktura wykonał siłami własnymi.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Faktury winny być wystawione na bezpośredniego płatnika tj. Powiat Świdnicki, w następującym układzie: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Nabywca</w:t>
      </w:r>
      <w:r w:rsidRPr="00E65089">
        <w:rPr>
          <w:rFonts w:ascii="Arial" w:eastAsia="MS Mincho" w:hAnsi="Arial"/>
          <w:color w:val="000000" w:themeColor="text1"/>
        </w:rPr>
        <w:t>: Powiat Świdnicki, ul. Marii Skłodowskiej-Curie 7</w:t>
      </w:r>
      <w:r w:rsidR="00C72481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58-100 Świdnica, NIP 884-23-69-827;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Odbiorca</w:t>
      </w:r>
      <w:r w:rsidRPr="00E65089">
        <w:rPr>
          <w:rFonts w:ascii="Arial" w:eastAsia="MS Mincho" w:hAnsi="Arial"/>
          <w:color w:val="000000" w:themeColor="text1"/>
        </w:rPr>
        <w:t>: Starostwo Powiatowe w Świdnicy,</w:t>
      </w:r>
      <w:r w:rsidR="00C72481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ul. Marii Skłodowskiej-Curie 7, 58-100 Świdnica.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Upoważnia się Wykonawcę do wystawiania faktur bez podpisu odbiorcy.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Należności wynikające z wystawionych faktur zostaną uregulowane na rachunek bankowy wskazany</w:t>
      </w:r>
      <w:r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b/>
          <w:color w:val="000000" w:themeColor="text1"/>
        </w:rPr>
        <w:t xml:space="preserve">w fakturze w terminie </w:t>
      </w:r>
      <w:r w:rsidRPr="00E65089">
        <w:rPr>
          <w:rFonts w:ascii="Arial" w:hAnsi="Arial"/>
          <w:b/>
          <w:color w:val="000000" w:themeColor="text1"/>
        </w:rPr>
        <w:t xml:space="preserve">do </w:t>
      </w:r>
      <w:r w:rsidR="0040785F" w:rsidRPr="00E65089">
        <w:rPr>
          <w:rFonts w:ascii="Arial" w:hAnsi="Arial"/>
          <w:b/>
          <w:color w:val="000000" w:themeColor="text1"/>
        </w:rPr>
        <w:t>30</w:t>
      </w:r>
      <w:r w:rsidR="00DF7636" w:rsidRPr="00E65089">
        <w:rPr>
          <w:rFonts w:ascii="Arial" w:hAnsi="Arial"/>
          <w:b/>
          <w:color w:val="000000" w:themeColor="text1"/>
        </w:rPr>
        <w:t xml:space="preserve"> </w:t>
      </w:r>
      <w:r w:rsidRPr="00E65089">
        <w:rPr>
          <w:rFonts w:ascii="Arial" w:hAnsi="Arial"/>
          <w:b/>
          <w:color w:val="000000" w:themeColor="text1"/>
        </w:rPr>
        <w:t>dni</w:t>
      </w:r>
      <w:r w:rsidRPr="00E65089">
        <w:rPr>
          <w:rFonts w:ascii="Arial" w:hAnsi="Arial"/>
          <w:color w:val="000000" w:themeColor="text1"/>
        </w:rPr>
        <w:t xml:space="preserve"> od daty dostarczenia ich Zamawiającemu wraz z dokumentami rozliczeniowymi. Za termin dokonania zapłaty należności uważa się dzień obciążenia rachunku bankowego Zamawiającego.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Przeniesienie wszelkich wierzytelności Wykonawcy wynikających z wystawionych faktur za wykonane roboty obciążające Zamawiającego na rzecz innych osób wymaga każdorazowej zgody Zamawiającego, pod rygorem nieważności.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 określone niniejszą umową,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Wynagrodzenie, o którym mowa 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b/>
          <w:color w:val="000000" w:themeColor="text1"/>
        </w:rPr>
        <w:t>,</w:t>
      </w:r>
      <w:r w:rsidRPr="00E65089">
        <w:rPr>
          <w:rFonts w:ascii="Arial" w:eastAsia="MS Mincho" w:hAnsi="Arial" w:cs="Arial"/>
          <w:color w:val="000000" w:themeColor="text1"/>
        </w:rPr>
        <w:t xml:space="preserve"> dotyczy wyłącznie należności powstałych po zaakceptowaniu przez Zamawiającego umowy o podwykonawstwo, której przedmiotem są roboty budowlane, lub po przedłożeniu </w:t>
      </w:r>
      <w:r w:rsidRPr="00E65089">
        <w:rPr>
          <w:rFonts w:ascii="Arial" w:eastAsia="MS Mincho" w:hAnsi="Arial" w:cs="Arial"/>
          <w:color w:val="000000" w:themeColor="text1"/>
        </w:rPr>
        <w:lastRenderedPageBreak/>
        <w:t>Zamawiającemu poświadczonej za zgodność z oryginałem kopii umowy o podwykonawstwo, której przedmiotem są dostawy lub usługi.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Bezpośrednia zapłata obejmuje wyłącznie należne wynagrodzenie, bez odsetek, należnych podwykonawcy lub dalszemu podwykonawcy.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Przed dokonaniem bezpośredniej zapłaty Zamawiający umożliwia Wykonawcy zgłoszenie pisemnych uwag dotyczących zasadności bezpośredniej zapłaty wynagrodzenia podwykonawcy lub dalszemu podwykonawcy,   </w:t>
      </w:r>
      <w:r w:rsidR="00606505">
        <w:rPr>
          <w:rFonts w:ascii="Arial" w:eastAsia="MS Mincho" w:hAnsi="Arial" w:cs="Arial"/>
          <w:color w:val="000000" w:themeColor="text1"/>
        </w:rPr>
        <w:t xml:space="preserve">              </w:t>
      </w:r>
      <w:r w:rsidRPr="00E65089">
        <w:rPr>
          <w:rFonts w:ascii="Arial" w:eastAsia="MS Mincho" w:hAnsi="Arial" w:cs="Arial"/>
          <w:color w:val="000000" w:themeColor="text1"/>
        </w:rPr>
        <w:t xml:space="preserve">o którym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b/>
          <w:color w:val="000000" w:themeColor="text1"/>
        </w:rPr>
        <w:t>.</w:t>
      </w:r>
      <w:r w:rsidRPr="00E65089">
        <w:rPr>
          <w:rFonts w:ascii="Arial" w:eastAsia="MS Mincho" w:hAnsi="Arial" w:cs="Arial"/>
          <w:color w:val="000000" w:themeColor="text1"/>
        </w:rPr>
        <w:t xml:space="preserve"> Wykonawca zgłasza Zamawiającemu pisemne uwagi, o których mowa w zdaniu pierwszym, w terminie 7 dni od dnia doręczenia przez Zamawiającego Wykonawcy informacji o możliwości bezpośredniej zapłaty podwykonawcy.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zgłoszenia uwag, o których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4</w:t>
      </w:r>
      <w:r w:rsidRPr="00E65089">
        <w:rPr>
          <w:rFonts w:ascii="Arial" w:eastAsia="MS Mincho" w:hAnsi="Arial" w:cs="Arial"/>
          <w:color w:val="000000" w:themeColor="text1"/>
        </w:rPr>
        <w:t>, Zamawiający w terminie 10 dni od ich zgłoszenia może: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nie dokonać bezpośredniej zapłaty wynagrodzenia podwykonawcy lub dalszemu podwykonawcy, jeżeli wykonawca wykaże niezasadność takiej zapłaty albo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dokonać bezpośredniej zapłaty wynagrodzenia podwykonawcy lub dalszemu podwykonawcy, jeżeli podwykonawca lub dalszy podwykonawca wykaże zasadność takiej zapłaty.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dokonania bezpośredniej zapłaty podwykonawcy lub dalszemu podwykonawcy, o którym mowa </w:t>
      </w:r>
      <w:r w:rsidR="009E2505" w:rsidRPr="00E65089">
        <w:rPr>
          <w:rFonts w:ascii="Arial" w:eastAsia="MS Mincho" w:hAnsi="Arial" w:cs="Arial"/>
          <w:color w:val="000000" w:themeColor="text1"/>
        </w:rPr>
        <w:t xml:space="preserve">  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C72481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color w:val="000000" w:themeColor="text1"/>
        </w:rPr>
        <w:t>, Zamawiający potrąca kwotę wypłaconego wynagrodzenia z wynagrodzenia należnego 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Konieczność wielokrotnego dokonywania bezpośredniej zapłaty podwykonawcy lub dalszemu podwykonawcy,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o którym mowa 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C72481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color w:val="000000" w:themeColor="text1"/>
        </w:rPr>
        <w:t>, lub konieczność dokonania bezpośrednich zapłat na sumę większą niż 5% wartości umowy w sprawie zamówienia publicznego może stanowić podstawę do odstąpienia od umowy w sprawie zamówienia publicznego przez Zamawiającego.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oświadcza, że numer rachunku bankowego wskazany przez niego w wystawionych rachunkach czy fakturach jest numerem właściwym do dokonywania rozliczeń na zasadach podzielonej płatności (</w:t>
      </w:r>
      <w:proofErr w:type="spellStart"/>
      <w:r w:rsidRPr="00E65089">
        <w:rPr>
          <w:rFonts w:ascii="Arial" w:hAnsi="Arial" w:cs="Arial"/>
          <w:color w:val="000000" w:themeColor="text1"/>
        </w:rPr>
        <w:t>split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65089">
        <w:rPr>
          <w:rFonts w:ascii="Arial" w:hAnsi="Arial" w:cs="Arial"/>
          <w:color w:val="000000" w:themeColor="text1"/>
        </w:rPr>
        <w:t>payment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), zgodnie z ustawą z dnia 11 marca 2004 r. o podatku od towarów i usług. 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Ponadto Wykonawca oświadcza, że jest zgłoszony do białej listy podatników, a Zamawiający zastrzega, że płatność za należności z faktur Wykonawcy nie zostanie zrealizowana w terminie w przypadku braku rachunku bankowego Wykonawcy w białej liście podatników VAT - do czasu jego umieszczenia lub wskazania prawidłowego numeru rachunku. Za czas opóźnienia związanego ze zgłoszeniem przez Wykonawcę takiego rachunku nie będą należne odsetki za opóźnienie.</w:t>
      </w:r>
    </w:p>
    <w:p w:rsidR="00C658CC" w:rsidRPr="00E65089" w:rsidRDefault="00C658CC" w:rsidP="00247DE9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Wykonawcę, który będzie korzystał z Platformy Elektronicznego Fakturowania (PEF) do wystawiania</w:t>
      </w:r>
      <w:r w:rsidR="00247DE9" w:rsidRPr="00E65089">
        <w:rPr>
          <w:rFonts w:ascii="Arial" w:hAnsi="Arial" w:cs="Arial"/>
          <w:color w:val="000000" w:themeColor="text1"/>
        </w:rPr>
        <w:t xml:space="preserve"> i </w:t>
      </w:r>
      <w:r w:rsidRPr="00E65089">
        <w:rPr>
          <w:rFonts w:ascii="Arial" w:hAnsi="Arial" w:cs="Arial"/>
          <w:color w:val="000000" w:themeColor="text1"/>
        </w:rPr>
        <w:t xml:space="preserve">przesyłania Zamawiającemu e-faktur, zobowiązuje się do wypełnienia na PEF pola „Odbiorca Usługi” danymi Jednostki Organizacyjnej (Starostwo), bez NIP. Jako „Nabywca Usługi” Wykonawca zobowiązany jest wpisać dane oraz NIP Powiatu Świdnickiego, jak w ust. </w:t>
      </w:r>
      <w:r w:rsidR="00C72481" w:rsidRPr="00E65089">
        <w:rPr>
          <w:rFonts w:ascii="Arial" w:hAnsi="Arial" w:cs="Arial"/>
          <w:color w:val="000000" w:themeColor="text1"/>
        </w:rPr>
        <w:t>7</w:t>
      </w:r>
      <w:r w:rsidRPr="00E65089">
        <w:rPr>
          <w:rFonts w:ascii="Arial" w:hAnsi="Arial" w:cs="Arial"/>
          <w:color w:val="000000" w:themeColor="text1"/>
        </w:rPr>
        <w:t>.</w:t>
      </w:r>
    </w:p>
    <w:p w:rsidR="00C658CC" w:rsidRPr="00E65089" w:rsidRDefault="00C658CC" w:rsidP="00247DE9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Faktury korygujące i duplikaty faktur do faktur przesyłanych Zamawiającemu w formie elektronicznej Wykonawca zobowiązuje się przesyłać w formie elektronicznej (za pośrednictwem PEF), chyba że przeszkody formalne i techniczne uniemożliwiają wystawienie i przesłanie faktury elektronicznej, na co Wykonawca wyraża zgodę.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wskazuje, że właściwym dla niego Urzędem Skarbowym jest…</w:t>
      </w:r>
      <w:r w:rsidR="00ED4381" w:rsidRPr="00E65089">
        <w:rPr>
          <w:rFonts w:ascii="Arial" w:hAnsi="Arial" w:cs="Arial"/>
          <w:color w:val="000000" w:themeColor="text1"/>
        </w:rPr>
        <w:t>………</w:t>
      </w:r>
      <w:r w:rsidRPr="00E65089">
        <w:rPr>
          <w:rFonts w:ascii="Arial" w:hAnsi="Arial" w:cs="Arial"/>
          <w:color w:val="000000" w:themeColor="text1"/>
        </w:rPr>
        <w:t xml:space="preserve">… /wypełnione wg wskazań Wykonawcy/. 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Zamawiający oświadcza, że jest dużym przedsiębiorcą w rozumieniu art. 4 pkt. 6) ustawy z dnia 8 marca                 2013 r. o przeciwdziałaniu nadmiernym opóźnieniom w transakcjach handlowych.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Wykonawca oświadcza, że </w:t>
      </w:r>
      <w:r w:rsidRPr="00E65089">
        <w:rPr>
          <w:rFonts w:ascii="Arial" w:hAnsi="Arial" w:cs="Arial"/>
          <w:b/>
          <w:color w:val="000000" w:themeColor="text1"/>
        </w:rPr>
        <w:t xml:space="preserve">jest/ nie jest </w:t>
      </w:r>
      <w:r w:rsidRPr="00E65089">
        <w:rPr>
          <w:rFonts w:ascii="Arial" w:hAnsi="Arial" w:cs="Arial"/>
          <w:color w:val="000000" w:themeColor="text1"/>
        </w:rPr>
        <w:t>dużym przedsiębiorcą w rozumieniu art. 4 pkt. 6) ustawy z dnia                    8 marca 2013 r. o przeciwdziałaniu nadmiernym opóźnieniom w transakcjach handlowych.</w:t>
      </w:r>
    </w:p>
    <w:p w:rsidR="004473A9" w:rsidRPr="00E65089" w:rsidRDefault="004473A9" w:rsidP="00831547">
      <w:pPr>
        <w:pStyle w:val="Zwykytekst3"/>
        <w:tabs>
          <w:tab w:val="left" w:pos="8460"/>
        </w:tabs>
        <w:rPr>
          <w:rFonts w:ascii="Arial" w:eastAsia="MS Mincho" w:hAnsi="Arial"/>
          <w:b/>
          <w:color w:val="000000" w:themeColor="text1"/>
          <w:sz w:val="16"/>
          <w:szCs w:val="16"/>
        </w:rPr>
      </w:pPr>
    </w:p>
    <w:p w:rsidR="00C17969" w:rsidRPr="00E65089" w:rsidRDefault="00831547">
      <w:pPr>
        <w:pStyle w:val="Zwykytekst3"/>
        <w:tabs>
          <w:tab w:val="left" w:pos="8460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12</w:t>
      </w:r>
      <w:r w:rsidR="00C658CC" w:rsidRPr="00E65089">
        <w:rPr>
          <w:rFonts w:ascii="Arial" w:eastAsia="MS Mincho" w:hAnsi="Arial"/>
          <w:b/>
          <w:color w:val="000000" w:themeColor="text1"/>
        </w:rPr>
        <w:t xml:space="preserve"> Gwarancja </w:t>
      </w:r>
    </w:p>
    <w:p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udziela Zamawiającemu gwarancji na </w:t>
      </w:r>
      <w:r w:rsidRPr="00E65089">
        <w:rPr>
          <w:rFonts w:ascii="Arial" w:eastAsia="MS Mincho" w:hAnsi="Arial"/>
          <w:b/>
          <w:color w:val="000000" w:themeColor="text1"/>
        </w:rPr>
        <w:t>okres</w:t>
      </w:r>
      <w:r w:rsidR="00D33B5B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D33293" w:rsidRPr="00E65089">
        <w:rPr>
          <w:rFonts w:ascii="Arial" w:eastAsia="MS Mincho" w:hAnsi="Arial"/>
          <w:b/>
          <w:color w:val="000000" w:themeColor="text1"/>
        </w:rPr>
        <w:t>….</w:t>
      </w:r>
      <w:r w:rsidR="00D33B5B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miesięcy</w:t>
      </w:r>
      <w:r w:rsidR="00A95568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na wszystkie wykonane prace budowlane.</w:t>
      </w:r>
    </w:p>
    <w:p w:rsidR="00DC1559" w:rsidRPr="00E65089" w:rsidRDefault="00DC155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  <w:u w:val="single"/>
        </w:rPr>
      </w:pPr>
      <w:r w:rsidRPr="00E65089">
        <w:rPr>
          <w:rFonts w:ascii="Arial" w:eastAsia="MS Mincho" w:hAnsi="Arial" w:cs="Arial"/>
          <w:color w:val="000000" w:themeColor="text1"/>
          <w:u w:val="single"/>
        </w:rPr>
        <w:t>Na wyroby gotowe okres gwarancji przyjmuje się wg okresu gwarantowanego przez producenta</w:t>
      </w:r>
      <w:r w:rsidR="009F7ABD" w:rsidRPr="00E65089">
        <w:rPr>
          <w:rFonts w:ascii="Arial" w:eastAsia="MS Mincho" w:hAnsi="Arial" w:cs="Arial"/>
          <w:color w:val="000000" w:themeColor="text1"/>
          <w:u w:val="single"/>
        </w:rPr>
        <w:t xml:space="preserve"> tych wyrobów,    z zastrzeżeniem, </w:t>
      </w:r>
      <w:r w:rsidRPr="00E65089">
        <w:rPr>
          <w:rFonts w:ascii="Arial" w:eastAsia="MS Mincho" w:hAnsi="Arial" w:cs="Arial"/>
          <w:color w:val="000000" w:themeColor="text1"/>
          <w:u w:val="single"/>
        </w:rPr>
        <w:t xml:space="preserve">że 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 xml:space="preserve">gwarancja </w:t>
      </w:r>
      <w:r w:rsidR="003A0B66" w:rsidRPr="00E65089">
        <w:rPr>
          <w:rFonts w:ascii="Arial" w:eastAsia="MS Mincho" w:hAnsi="Arial" w:cs="Arial"/>
          <w:b/>
          <w:color w:val="000000" w:themeColor="text1"/>
          <w:u w:val="single"/>
        </w:rPr>
        <w:t>nie może być krótsza niż 2 lata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>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Bieg terminu gwarancji rozpoczyna się 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od dnia </w:t>
      </w:r>
      <w:r w:rsidRPr="00E65089">
        <w:rPr>
          <w:rFonts w:ascii="Arial" w:eastAsia="MS Mincho" w:hAnsi="Arial" w:cs="Arial"/>
          <w:color w:val="000000" w:themeColor="text1"/>
        </w:rPr>
        <w:t>następn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ego następującym po dniu </w:t>
      </w:r>
      <w:r w:rsidRPr="00E65089">
        <w:rPr>
          <w:rFonts w:ascii="Arial" w:eastAsia="MS Mincho" w:hAnsi="Arial" w:cs="Arial"/>
          <w:color w:val="000000" w:themeColor="text1"/>
        </w:rPr>
        <w:t>odbioru końcowego lub potwierdzenia  usunięcia wad stwierdzonych przy odbiorze końcowym przedmiotu umowy.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dochodzić roszczeń z tytułu gwarancji także po terminie określonym w ust. 1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i 2</w:t>
      </w:r>
      <w:r w:rsidRPr="00E65089">
        <w:rPr>
          <w:rFonts w:ascii="Arial" w:eastAsia="MS Mincho" w:hAnsi="Arial" w:cs="Arial"/>
          <w:color w:val="000000" w:themeColor="text1"/>
        </w:rPr>
        <w:t>, jeżeli reklamował wadę przed upływem tego terminu.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Strony zgodnie postanawiają, że odpowiedzialność Wykonawcy z tytułu rękojmi każdego</w:t>
      </w:r>
      <w:r w:rsidR="00C82856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>z elementów umowy wynosi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tyle, ile okres gwarancji wskazany w ust. 1, </w:t>
      </w:r>
      <w:r w:rsidR="00D92E2A" w:rsidRPr="00E65089">
        <w:rPr>
          <w:rFonts w:ascii="Arial" w:eastAsia="MS Mincho" w:hAnsi="Arial" w:cs="Arial"/>
          <w:color w:val="000000" w:themeColor="text1"/>
        </w:rPr>
        <w:t>li</w:t>
      </w:r>
      <w:r w:rsidRPr="00E65089">
        <w:rPr>
          <w:rFonts w:ascii="Arial" w:eastAsia="MS Mincho" w:hAnsi="Arial" w:cs="Arial"/>
          <w:color w:val="000000" w:themeColor="text1"/>
        </w:rPr>
        <w:t>cząc od dnia odbioru koń</w:t>
      </w:r>
      <w:r w:rsidR="00C82856" w:rsidRPr="00E65089">
        <w:rPr>
          <w:rFonts w:ascii="Arial" w:eastAsia="MS Mincho" w:hAnsi="Arial" w:cs="Arial"/>
          <w:color w:val="000000" w:themeColor="text1"/>
        </w:rPr>
        <w:t>cowego przedmiotu umowy.</w:t>
      </w:r>
    </w:p>
    <w:p w:rsidR="00C35D85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lub rękojmi </w:t>
      </w:r>
      <w:r w:rsidRPr="00E65089">
        <w:rPr>
          <w:rFonts w:ascii="Arial" w:eastAsia="MS Mincho" w:hAnsi="Arial" w:cs="Arial"/>
          <w:color w:val="000000" w:themeColor="text1"/>
        </w:rPr>
        <w:t>Wykonawca zobowiązuje się usunąć, na swój koszt, awari</w:t>
      </w:r>
      <w:r w:rsidR="00A94E14" w:rsidRPr="00E65089">
        <w:rPr>
          <w:rFonts w:ascii="Arial" w:eastAsia="MS Mincho" w:hAnsi="Arial" w:cs="Arial"/>
          <w:color w:val="000000" w:themeColor="text1"/>
        </w:rPr>
        <w:t>e</w:t>
      </w:r>
      <w:r w:rsidRPr="00E65089">
        <w:rPr>
          <w:rFonts w:ascii="Arial" w:eastAsia="MS Mincho" w:hAnsi="Arial" w:cs="Arial"/>
          <w:color w:val="000000" w:themeColor="text1"/>
        </w:rPr>
        <w:t>, wady i usterki stwierdzone w przedmiocie umowy poprzez naprawę lub wymianę wadliwego elementu na fabryczni</w:t>
      </w:r>
      <w:r w:rsidR="00C35D85" w:rsidRPr="00E65089">
        <w:rPr>
          <w:rFonts w:ascii="Arial" w:eastAsia="MS Mincho" w:hAnsi="Arial" w:cs="Arial"/>
          <w:color w:val="000000" w:themeColor="text1"/>
        </w:rPr>
        <w:t>e nowy wolny od wad nie później niż w terminie 7 dni roboczych od chwili zgłoszenia usterki, a do podjęcia czynności na podstawie rękojmi nie później niż w terminie 10 dni roboczych od dnia zgłoszenia wady. Przy czym strony</w:t>
      </w:r>
      <w:r w:rsidR="00A6146F" w:rsidRPr="00E65089">
        <w:rPr>
          <w:rFonts w:ascii="Arial" w:eastAsia="MS Mincho" w:hAnsi="Arial" w:cs="Arial"/>
          <w:color w:val="000000" w:themeColor="text1"/>
        </w:rPr>
        <w:t>, za obopólną zgodą,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pisemnie mogą ustalić inny termin wykonania naprawy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lub wymiany</w:t>
      </w:r>
      <w:r w:rsidR="00C35D85" w:rsidRPr="00E65089">
        <w:rPr>
          <w:rFonts w:ascii="Arial" w:eastAsia="MS Mincho" w:hAnsi="Arial" w:cs="Arial"/>
          <w:color w:val="000000" w:themeColor="text1"/>
        </w:rPr>
        <w:t>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Jeżeli Wykonawca nie usunie wad w terminie </w:t>
      </w:r>
      <w:r w:rsidR="00C35D85" w:rsidRPr="00E65089">
        <w:rPr>
          <w:rFonts w:ascii="Arial" w:eastAsia="MS Mincho" w:hAnsi="Arial" w:cs="Arial"/>
          <w:color w:val="000000" w:themeColor="text1"/>
        </w:rPr>
        <w:t>2</w:t>
      </w:r>
      <w:r w:rsidRPr="00E65089">
        <w:rPr>
          <w:rFonts w:ascii="Arial" w:eastAsia="MS Mincho" w:hAnsi="Arial" w:cs="Arial"/>
          <w:color w:val="000000" w:themeColor="text1"/>
        </w:rPr>
        <w:t xml:space="preserve">1 dni od daty ich pisemnego zgłoszenia przez Zmawiającego, to Zamawiający może zlecić usunięcie ich stronie trzeciej na koszt Wykonawcy, bez utraty praw, wynikających 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 xml:space="preserve">z rękojmi i gwarancji. </w:t>
      </w:r>
    </w:p>
    <w:p w:rsidR="00C35D85" w:rsidRPr="00E65089" w:rsidRDefault="00C35D85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lastRenderedPageBreak/>
        <w:t>Zamawiający jest uprawniony do usunięcia wady na koszt Wykonawcy także w przypadku, gdy istnienie wady spowoduje zagrożenie życia lub mienia</w:t>
      </w:r>
      <w:r w:rsidR="00A94E14" w:rsidRPr="00E65089">
        <w:rPr>
          <w:rFonts w:ascii="Arial" w:eastAsia="MS Mincho" w:hAnsi="Arial" w:cs="Arial"/>
          <w:color w:val="000000" w:themeColor="text1"/>
        </w:rPr>
        <w:t>, a Wykonawca nie usunie jej niezwłocznie</w:t>
      </w:r>
      <w:r w:rsidRPr="00E65089">
        <w:rPr>
          <w:rFonts w:ascii="Arial" w:eastAsia="MS Mincho" w:hAnsi="Arial" w:cs="Arial"/>
          <w:color w:val="000000" w:themeColor="text1"/>
        </w:rPr>
        <w:t>.</w:t>
      </w:r>
    </w:p>
    <w:p w:rsidR="00814B4A" w:rsidRPr="00E65089" w:rsidRDefault="00EF107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nie może uzależnić realizacji uprawnień gwarancyjnych Zamawiającego od przeprowadzenia jakichkolwiek przeglądów, konserwacji, pomiarów czy innych czynności eksploatacyjnych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umowy, je</w:t>
      </w:r>
      <w:r w:rsidR="00814B4A" w:rsidRPr="00E65089">
        <w:rPr>
          <w:rFonts w:ascii="Arial" w:eastAsia="MS Mincho" w:hAnsi="Arial" w:cs="Arial"/>
          <w:color w:val="000000" w:themeColor="text1"/>
        </w:rPr>
        <w:t>śli przegląd</w:t>
      </w:r>
      <w:r w:rsidR="0040785F" w:rsidRPr="00E65089">
        <w:rPr>
          <w:rFonts w:ascii="Arial" w:eastAsia="MS Mincho" w:hAnsi="Arial" w:cs="Arial"/>
          <w:color w:val="000000" w:themeColor="text1"/>
        </w:rPr>
        <w:t>y, konserwacja, pomiary czy inne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czynności eksploatacyjne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są konieczne do zachowania gwarancji czy rękojmi, to Wykonawca zobowiązuje się je wykonać </w:t>
      </w:r>
      <w:r w:rsidR="00814B4A" w:rsidRPr="00E65089">
        <w:rPr>
          <w:rFonts w:ascii="Arial" w:hAnsi="Arial"/>
          <w:color w:val="000000" w:themeColor="text1"/>
        </w:rPr>
        <w:t xml:space="preserve">w ramach wynagrodzenia, </w:t>
      </w:r>
      <w:r w:rsidR="00F553B8">
        <w:rPr>
          <w:rFonts w:ascii="Arial" w:hAnsi="Arial"/>
          <w:color w:val="000000" w:themeColor="text1"/>
        </w:rPr>
        <w:t xml:space="preserve">                          </w:t>
      </w:r>
      <w:r w:rsidR="00814B4A" w:rsidRPr="00E65089">
        <w:rPr>
          <w:rFonts w:ascii="Arial" w:hAnsi="Arial"/>
          <w:color w:val="000000" w:themeColor="text1"/>
        </w:rPr>
        <w:t>o którym mowa w §</w:t>
      </w:r>
      <w:r w:rsidR="00D05DA6" w:rsidRPr="00E65089">
        <w:rPr>
          <w:rFonts w:ascii="Arial" w:hAnsi="Arial"/>
          <w:color w:val="000000" w:themeColor="text1"/>
        </w:rPr>
        <w:t xml:space="preserve"> </w:t>
      </w:r>
      <w:r w:rsidR="00814B4A" w:rsidRPr="00E65089">
        <w:rPr>
          <w:rFonts w:ascii="Arial" w:hAnsi="Arial"/>
          <w:color w:val="000000" w:themeColor="text1"/>
        </w:rPr>
        <w:t>11 umowy.</w:t>
      </w:r>
    </w:p>
    <w:p w:rsidR="00C82856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i rękojmi Wykonawca zobowiązany jest do pisemnego zawiadomienia Zamawiającego 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>w terminie 10 dni kalendarzowych o: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siedziby lub nazwy firmy;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osób reprezentujących firmę;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zgłoszeniu wniosku o ogłoszeniu upadłości lub wszczęciu postępowania naprawczego;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ogłoszeniu likwidacji;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zawieszeniu działalności.</w:t>
      </w:r>
    </w:p>
    <w:p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:rsidR="00E62DEB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Szczegółowe warunki gwarancji o treści zgodnej z załącznikiem do umowy, Wykonawca wyda Zamawiającemu w dniu odbioru końcowego robót.</w:t>
      </w:r>
      <w:r w:rsidR="00E62DEB" w:rsidRPr="00E65089">
        <w:rPr>
          <w:rFonts w:ascii="Arial" w:hAnsi="Arial"/>
          <w:color w:val="000000" w:themeColor="text1"/>
        </w:rPr>
        <w:t xml:space="preserve"> </w:t>
      </w:r>
    </w:p>
    <w:p w:rsidR="00C17969" w:rsidRPr="00E65089" w:rsidRDefault="00E62DE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Wykonawca zobowiązuje się dostarczyć Zamawiającemu wszelkie dokumenty niezbędne do skorzystania </w:t>
      </w:r>
      <w:r w:rsidR="0040785F" w:rsidRPr="00E65089">
        <w:rPr>
          <w:rFonts w:ascii="Arial" w:hAnsi="Arial"/>
          <w:color w:val="000000" w:themeColor="text1"/>
        </w:rPr>
        <w:t xml:space="preserve">                </w:t>
      </w:r>
      <w:r w:rsidRPr="00E65089">
        <w:rPr>
          <w:rFonts w:ascii="Arial" w:hAnsi="Arial"/>
          <w:color w:val="000000" w:themeColor="text1"/>
        </w:rPr>
        <w:t xml:space="preserve">z gwarancji na </w:t>
      </w:r>
      <w:r w:rsidR="0040785F" w:rsidRPr="00E65089">
        <w:rPr>
          <w:rFonts w:ascii="Arial" w:hAnsi="Arial"/>
          <w:color w:val="000000" w:themeColor="text1"/>
        </w:rPr>
        <w:t>wyroby gotowe</w:t>
      </w:r>
      <w:r w:rsidRPr="00E65089">
        <w:rPr>
          <w:rFonts w:ascii="Arial" w:hAnsi="Arial"/>
          <w:color w:val="000000" w:themeColor="text1"/>
        </w:rPr>
        <w:t>, o któr</w:t>
      </w:r>
      <w:r w:rsidR="0040785F" w:rsidRPr="00E65089">
        <w:rPr>
          <w:rFonts w:ascii="Arial" w:hAnsi="Arial"/>
          <w:color w:val="000000" w:themeColor="text1"/>
        </w:rPr>
        <w:t>ych</w:t>
      </w:r>
      <w:r w:rsidRPr="00E65089">
        <w:rPr>
          <w:rFonts w:ascii="Arial" w:hAnsi="Arial"/>
          <w:color w:val="000000" w:themeColor="text1"/>
        </w:rPr>
        <w:t xml:space="preserve"> umowa w ust. 2. </w:t>
      </w:r>
    </w:p>
    <w:p w:rsidR="009F7ABD" w:rsidRPr="00E65089" w:rsidRDefault="009F7ABD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E62DEB" w:rsidRPr="00E65089" w:rsidRDefault="00E62DEB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13   Odstąpienie od umowy</w:t>
      </w:r>
    </w:p>
    <w:p w:rsidR="00E62DEB" w:rsidRPr="00E65089" w:rsidRDefault="00E62DEB" w:rsidP="004233C3">
      <w:pPr>
        <w:pStyle w:val="Zwykytekst3"/>
        <w:numPr>
          <w:ilvl w:val="1"/>
          <w:numId w:val="27"/>
        </w:numPr>
        <w:tabs>
          <w:tab w:val="clear" w:pos="720"/>
          <w:tab w:val="num" w:pos="0"/>
          <w:tab w:val="num" w:pos="284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ma prawo odstąpić od niniejszej umowy:</w:t>
      </w:r>
    </w:p>
    <w:p w:rsidR="00E62DEB" w:rsidRPr="00E65089" w:rsidRDefault="00E62DEB" w:rsidP="00E62DEB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1) w terminie 30 dni od dnia powzięcia wiadomości o zaistnieniu istotnej zmiany okoliczności powodującej,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</w:t>
      </w:r>
      <w:r w:rsidRPr="00E65089">
        <w:rPr>
          <w:rFonts w:ascii="Arial" w:eastAsia="MS Mincho" w:hAnsi="Arial"/>
          <w:color w:val="000000" w:themeColor="text1"/>
        </w:rPr>
        <w:t>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E62DEB" w:rsidRPr="00E65089" w:rsidRDefault="00E62DEB" w:rsidP="00B44386">
      <w:pPr>
        <w:pStyle w:val="Zwykytekst3"/>
        <w:numPr>
          <w:ilvl w:val="0"/>
          <w:numId w:val="27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zachodzi co najmniej jedna z następujących okoliczności:</w:t>
      </w:r>
    </w:p>
    <w:p w:rsidR="00E62DEB" w:rsidRPr="00E65089" w:rsidRDefault="00E62DEB" w:rsidP="00247DE9">
      <w:pPr>
        <w:pStyle w:val="Zwykytekst3"/>
        <w:numPr>
          <w:ilvl w:val="1"/>
          <w:numId w:val="22"/>
        </w:numPr>
        <w:tabs>
          <w:tab w:val="clear" w:pos="1191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dokonano zmiany umowy z naruszeniem § 14,</w:t>
      </w:r>
    </w:p>
    <w:p w:rsidR="00E62DEB" w:rsidRPr="00E65089" w:rsidRDefault="00E62DEB" w:rsidP="00B44386">
      <w:pPr>
        <w:pStyle w:val="Zwykytekst3"/>
        <w:numPr>
          <w:ilvl w:val="1"/>
          <w:numId w:val="2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w chwili zawarcia umowy podlegał wykluczeniu na podstawie art. 108 PZP,</w:t>
      </w:r>
    </w:p>
    <w:p w:rsidR="00E62DEB" w:rsidRPr="00E65089" w:rsidRDefault="00E62DEB" w:rsidP="00B44386">
      <w:pPr>
        <w:pStyle w:val="Zwykytekst3"/>
        <w:numPr>
          <w:ilvl w:val="1"/>
          <w:numId w:val="2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przypadku, o którym mowa w § 13 ust. 1 pkt 2 lit. a, Zamawiający odstępuje od umowy w części, której zmiana dotyczy.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przypadkach, o których mowa w ust. 1</w:t>
      </w:r>
      <w:r w:rsidR="00606505">
        <w:rPr>
          <w:rFonts w:ascii="Arial" w:eastAsia="MS Mincho" w:hAnsi="Arial"/>
          <w:color w:val="000000" w:themeColor="text1"/>
        </w:rPr>
        <w:t xml:space="preserve"> i ust. 4</w:t>
      </w:r>
      <w:r w:rsidRPr="00E65089">
        <w:rPr>
          <w:rFonts w:ascii="Arial" w:eastAsia="MS Mincho" w:hAnsi="Arial"/>
          <w:color w:val="000000" w:themeColor="text1"/>
        </w:rPr>
        <w:t>, Wykonawca może żądać wyłącznie wynagrodzenia należnego                   z tytułu wykonania części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Ponadto Zamawiający ma prawo odstąpić od niniejszej umowy lub jej części w następujących przypadkach: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nie wykonuje przedmiotu umowy zgodnie z umową, lub pisemnymi zastrzeżeniami Zamawiającego albo zaniedbuje bądź przerywa roboty ze swojej winy na okres dłuższy niż 14 dni lub pozostaje w zwłoce z wykonaniem przedmiotu umowy,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pozostaje w zwłoce z rozpoczęciem wykonywania przedmiotu </w:t>
      </w:r>
      <w:r w:rsidR="00515DDA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 mimo wezwania złożonego na piśmie przez Zamawiającego,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tabs>
          <w:tab w:val="clear" w:pos="720"/>
          <w:tab w:val="left" w:pos="708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rozpoczęcia likwidacji Wykonawcy lub złożenia wniosku o ogłoszenie upadłości Wykonawcy,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nienależycie wykonuje przedmiot umowy poprzez niezachowanie wymogów wskazanych                    w § 5 ust. 1 pkt 3) </w:t>
      </w:r>
      <w:r w:rsidR="00515DDA">
        <w:rPr>
          <w:rFonts w:ascii="Arial" w:eastAsia="MS Mincho" w:hAnsi="Arial"/>
          <w:color w:val="000000" w:themeColor="text1"/>
        </w:rPr>
        <w:t>- 5</w:t>
      </w:r>
      <w:r w:rsidRPr="00E65089">
        <w:rPr>
          <w:rFonts w:ascii="Arial" w:eastAsia="MS Mincho" w:hAnsi="Arial"/>
          <w:color w:val="000000" w:themeColor="text1"/>
        </w:rPr>
        <w:t>) niniejszej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Oświadczenie w przedmiocie odstąpienia od umowy Zamawiający ma prawo złożyć w terminie do 30 dni od  zaistnienia przyczyn wskazanych w ust. 1 i 4 niniejszego paragrafu.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razie odstąpienia od Umowy, Wykonawca przy udziale Inspektora Nadzoru reprezentującego Zamawiającego sporządzi protokół inwentaryzacji robót w toku w terminie </w:t>
      </w:r>
      <w:r w:rsidR="004E771A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 xml:space="preserve"> dni roboczych od dnia odstąpienia od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Wykonawcy zostanie zapłacone wynagrodzenie za roboty zrealizowane do dnia odstąpienia, których zakres zostanie określony w protokole.</w:t>
      </w:r>
    </w:p>
    <w:p w:rsidR="00E62DEB" w:rsidRPr="00E65089" w:rsidRDefault="00E62DEB" w:rsidP="00E62DEB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14   Zmiany umowy</w:t>
      </w:r>
    </w:p>
    <w:p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Zamawiający nie dopuszcza takich zmian niniejszej umowy, które powodują, że charakter umowy zmienia się        w sposób istotny w stosunku do pierwotnej umowy, w szczególności jeżeli zmiana: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wprowadza warunki, które gdyby zostały zastosowane w postępowaniu o udzielenie zamówienia, to wzięliby w nim udział lub mogliby wziąć udział inni wykonawcy lub przyjęte zostałyby oferty innej treści;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narusza równowagę ekonomiczną stron umowy na korzyść Wykonawcy, w sposób nieprzewidziany                       w pierwotnej umowie;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 sposób znaczny rozszerza albo zmniejsza zakres świadczeń i zobowiązań wynikający z umowy;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polega na zastąpieniu Wykonawcy, któremu Zamawiający udzielił zamówienia, nowym wykonawcą w przypadkach innych, niż wskazane w ust 2. pkt 2).</w:t>
      </w:r>
    </w:p>
    <w:p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lastRenderedPageBreak/>
        <w:t>Zamawiający dopuszcza zmiany umowy w formie pisemnej – aneksem zaakceptowanym przez obie strony              w następujących przypadkach:</w:t>
      </w:r>
    </w:p>
    <w:p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realizacji przez dotychczasowego Wykonawcę dodatkowych robót budowlanych, dostaw, usług których nie uwzględniono w zamówieniu podstawowym, o ile stały się niezbędne i zostały spełnione łącznie następujące warunki: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nie może zostać dokonana z powodów ekonomicznych lub technicznych,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br/>
        <w:t>w szczególności dotyczących zamienności lub interoperacyjności sprzętu, usług lub instalacji, zamówionych w ramach zamówienia podstawowego,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spowodowałaby </w:t>
      </w:r>
      <w:r w:rsidR="004E771A" w:rsidRPr="00E65089">
        <w:rPr>
          <w:rFonts w:ascii="Arial" w:hAnsi="Arial" w:cs="StarSymbol"/>
          <w:color w:val="000000" w:themeColor="text1"/>
          <w:sz w:val="20"/>
          <w:szCs w:val="20"/>
        </w:rPr>
        <w:t>istotną niedogodność lub znaczn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e zwiększenie kosztów dla Zamawiającego,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wartość każdej kolejnej zmiany nie przekracza 50% wartości zamówienia określonej pierwotnie                         w Umowie, z wyjątkiem należycie uzasadnionych przypadków;</w:t>
      </w:r>
    </w:p>
    <w:p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gdy nowy wykonawca ma zastąpić dotychczasowego Wykonawcę:</w:t>
      </w:r>
    </w:p>
    <w:p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sukcesji, wstępując w prawa i obowiązki wykonawcy, w następstwie przejęcia, połączenia, </w:t>
      </w:r>
    </w:p>
    <w:p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podziału, przekształcenia, upadłości, restrukturyzacji, dziedziczenia lub nabycia dotychczasowego wykonawcy lub jego przedsiębiorstwa, o ile nowy wyk</w:t>
      </w:r>
      <w:r w:rsidR="0040785F" w:rsidRPr="00E65089">
        <w:rPr>
          <w:rFonts w:ascii="Arial" w:hAnsi="Arial" w:cs="StarSymbol"/>
          <w:color w:val="000000" w:themeColor="text1"/>
          <w:sz w:val="20"/>
          <w:szCs w:val="20"/>
        </w:rPr>
        <w:t xml:space="preserve">onawca spełnia warunki udziału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w postępowaniu, nie zachodzą wobec niego podstawy wykluczenia oraz nie pociąga to za sobą innych istotnych zmian umowy, a także nie ma na celu uniknięcia stosowania przepisów ustawy</w:t>
      </w:r>
    </w:p>
    <w:p w:rsidR="00E62DEB" w:rsidRPr="00E65089" w:rsidRDefault="00E62DEB" w:rsidP="00E62DEB">
      <w:pPr>
        <w:tabs>
          <w:tab w:val="left" w:pos="708"/>
        </w:tabs>
        <w:ind w:firstLine="708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         lub</w:t>
      </w:r>
    </w:p>
    <w:p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przejęcia przez zamawiającego zobowiązań wykonawcy względem jego podwykonawców,                 </w:t>
      </w:r>
    </w:p>
    <w:p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 przypadku, o którym mowa w art. 465 ust. 1 ustawy z dnia 11 września 2019 r.  - Prawo zamówień publicznych (dalej. PZP);</w:t>
      </w:r>
    </w:p>
    <w:p w:rsidR="00E62DEB" w:rsidRPr="00E65089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jeżeli konieczność zmiany umowy spowodowana jest okolicznościami, których Zamawiający, działając                z należytą starannością, nie mógł przewidzieć, o ile zmiana nie modyfikuje ogólnego charakteru umowy                a wzrost ceny spowodowany każdą kolejną zmianą nie przekracza 50% wartości pierwotnej umowy;</w:t>
      </w:r>
    </w:p>
    <w:p w:rsidR="00E62DEB" w:rsidRPr="00E65089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gdy zachodzi konieczność przedłużenia terminu wykonania przedmiotu umowy o czas opóźnienia, jeżeli takie opóźnienie jest lub będzie miało wpływ na wykonanie przedmiotu umowy, w następujących sytuacjach:</w:t>
      </w:r>
    </w:p>
    <w:p w:rsidR="00E62DEB" w:rsidRPr="00E65089" w:rsidRDefault="00E62DEB" w:rsidP="00D3088A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zawieszenia robót przez Zamawiającego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,</w:t>
      </w:r>
    </w:p>
    <w:p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przestojów i opóźnień zawinionych przez Zamawiającego,</w:t>
      </w:r>
    </w:p>
    <w:p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opóźnień w przekazaniu przez Zamawiającego terenu budowy w terminie określonym w umowie,</w:t>
      </w:r>
    </w:p>
    <w:p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opóźnień Zamawiającego w przekazaniu Wykonawcy dokumentów budowy, do których przekazania Zamawiający był zobowiązany,</w:t>
      </w:r>
    </w:p>
    <w:p w:rsidR="00E62DEB" w:rsidRPr="00F553B8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działania siły wyższej (na przykład pandemie klęski żywiołowe, katastrofy i kataklizmy), mającej bezpośredni wpływ na terminowość wykonywania robót,</w:t>
      </w:r>
    </w:p>
    <w:p w:rsidR="00F553B8" w:rsidRDefault="00F553B8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>
        <w:rPr>
          <w:rFonts w:ascii="Arial" w:hAnsi="Arial" w:cs="StarSymbol"/>
          <w:color w:val="000000" w:themeColor="text1"/>
          <w:sz w:val="20"/>
          <w:szCs w:val="20"/>
        </w:rPr>
        <w:t xml:space="preserve">     </w:t>
      </w:r>
      <w:r w:rsidRPr="00F553B8">
        <w:rPr>
          <w:rFonts w:ascii="Arial" w:hAnsi="Arial" w:cs="StarSymbol"/>
          <w:color w:val="000000" w:themeColor="text1"/>
          <w:sz w:val="20"/>
          <w:szCs w:val="20"/>
        </w:rPr>
        <w:t>takich warunków atmosferycznych, które zgodnie z prawem budowlanym i przyjętymi technologiami uniemożliwiają prowadzenie robót, pod warunkiem potwierdzenia tego</w:t>
      </w:r>
      <w:r>
        <w:rPr>
          <w:rFonts w:ascii="Arial" w:hAnsi="Arial" w:cs="StarSymbol"/>
          <w:color w:val="000000" w:themeColor="text1"/>
          <w:sz w:val="20"/>
          <w:szCs w:val="20"/>
        </w:rPr>
        <w:t xml:space="preserve"> faktu przez Inspektora Nadzoru,</w:t>
      </w:r>
    </w:p>
    <w:p w:rsidR="00F553B8" w:rsidRPr="00F553B8" w:rsidRDefault="00F553B8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F553B8">
        <w:rPr>
          <w:rFonts w:ascii="Arial" w:hAnsi="Arial" w:cs="StarSymbol"/>
          <w:color w:val="000000" w:themeColor="text1"/>
          <w:sz w:val="20"/>
          <w:szCs w:val="20"/>
        </w:rPr>
        <w:t>zaistnienia kolizji i innych zdarzeń, które wpływały na terminowość wykonywania robót,</w:t>
      </w:r>
    </w:p>
    <w:p w:rsidR="006D55AD" w:rsidRPr="00515DDA" w:rsidRDefault="00E62DEB" w:rsidP="00515DDA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F553B8">
        <w:rPr>
          <w:rFonts w:ascii="Arial" w:hAnsi="Arial"/>
          <w:color w:val="000000" w:themeColor="text1"/>
          <w:sz w:val="20"/>
          <w:szCs w:val="20"/>
        </w:rPr>
        <w:t>podpisania umowy na roboty dodatkowe, o których mowa w § 14 ust. 2 pkt 1 niniejszej umowy,</w:t>
      </w:r>
      <w:r w:rsidR="004E1FA6" w:rsidRPr="00F553B8">
        <w:rPr>
          <w:rFonts w:ascii="Arial" w:hAnsi="Arial" w:cs="StarSymbol"/>
          <w:color w:val="000000" w:themeColor="text1"/>
          <w:sz w:val="20"/>
          <w:szCs w:val="20"/>
        </w:rPr>
        <w:t xml:space="preserve"> </w:t>
      </w:r>
      <w:r w:rsidRPr="00F553B8">
        <w:rPr>
          <w:rFonts w:ascii="Arial" w:hAnsi="Arial"/>
          <w:color w:val="000000" w:themeColor="text1"/>
          <w:sz w:val="20"/>
          <w:szCs w:val="20"/>
        </w:rPr>
        <w:t>o ile wykonywanie tych robót wpływa na te</w:t>
      </w:r>
      <w:r w:rsidR="00515DDA">
        <w:rPr>
          <w:rFonts w:ascii="Arial" w:hAnsi="Arial"/>
          <w:color w:val="000000" w:themeColor="text1"/>
          <w:sz w:val="20"/>
          <w:szCs w:val="20"/>
        </w:rPr>
        <w:t>rmin wykonania niniejszej umowy.</w:t>
      </w:r>
    </w:p>
    <w:p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We wszystkich przypadkach określonych w § 14 ust. 2 pkt 4, termin realizacji może ulec przedłużeniu, nie dłużej jednak niż o czas trwania okoliczności uniemożliwiających realizację prac, co musi zostać wykazane przez Wykonawcę i potwierdzone pisemnie przez Inspektora Nadzoru.</w:t>
      </w:r>
    </w:p>
    <w:p w:rsidR="00A95568" w:rsidRPr="00E65089" w:rsidRDefault="00A95568" w:rsidP="00B44386">
      <w:pPr>
        <w:numPr>
          <w:ilvl w:val="0"/>
          <w:numId w:val="3"/>
        </w:numPr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Wszelkie zmiany umowy wymagają formy pisemnej pod rygorem nieważności.</w:t>
      </w:r>
    </w:p>
    <w:p w:rsidR="00A95568" w:rsidRPr="004D0252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  <w:sz w:val="10"/>
          <w:szCs w:val="10"/>
        </w:rPr>
      </w:pPr>
    </w:p>
    <w:p w:rsidR="00FC120E" w:rsidRPr="00E65089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15</w:t>
      </w:r>
      <w:r w:rsidR="00E62DEB" w:rsidRPr="00E65089">
        <w:rPr>
          <w:rFonts w:ascii="Arial" w:eastAsia="MS Mincho" w:hAnsi="Arial"/>
          <w:b/>
          <w:color w:val="000000" w:themeColor="text1"/>
        </w:rPr>
        <w:t xml:space="preserve">  Postanowienia końcowe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został poinformowany o zasadach przetwarzania swoich danych osobowych przez Zamawiającego zgodnie z klauzulą informacyjną o przetwarzaniu danych osobowych.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wyraża zgodę na przetwarzanie swoich danych osobowych zawartych  w niniejszej umowie w postaci numeru telefonu oraz adresu poczty elektronicznej dla celów kontaktowych realizowanych przez Zamawiającego oraz podmioty uczestniczące w realizacji zadania, o którym mowa w § 1 niniejszej umowy.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Przetwarzanie danych osobowych odbywać się będzie zgodnie z postanowieniami Rozporządzenia Parlamentu Europejskiego i Rady (UE) z dnia 27 kwietnia 2016 roku w sprawie ochrony osób fizycznych w związku </w:t>
      </w:r>
      <w:r w:rsidR="00534865" w:rsidRPr="00E65089">
        <w:rPr>
          <w:rFonts w:ascii="Arial" w:eastAsia="MS Mincho" w:hAnsi="Arial" w:cs="Arial"/>
          <w:color w:val="000000" w:themeColor="text1"/>
        </w:rPr>
        <w:t xml:space="preserve">                              </w:t>
      </w:r>
      <w:r w:rsidRPr="00E65089">
        <w:rPr>
          <w:rFonts w:ascii="Arial" w:eastAsia="MS Mincho" w:hAnsi="Arial" w:cs="Arial"/>
          <w:color w:val="000000" w:themeColor="text1"/>
        </w:rPr>
        <w:t>z przetwarzaniem danych osobowych i w sprawie swobodnego przepływu takich danych oraz uchylenia dyrektywy 95/46/WE (ogólne rozporządzenie o ochronie danych - Dz. U. UE.L.2016.119.1), przy zachowaniu postanowień dotyczących gwarancji ochrony przetwarzania tych danych, w tym wglądu Wykonawcy w swoje dane osobowe i możliwości ich zmiany.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Umowę sporządzono w czterech jednobrzmiących egzemplarzach, w tym trzy egzemplarze dla Zamawiającego oraz jeden egzemplarz dla Wykonawcy.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 spraw nieuregulowanych niniejszą umową mają zastosowanie przepisy prawa budowlanego oraz kodeksu cywilnego oraz ustawy Prawo zamówień publicznych.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Wszelkie spory wynikłe na tle realizacji niniejszej umowy rozstrzygane będą przez Sąd miejscowo właściwy dla Zamawiającego.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Integralną część niniejszej umowy stanowi załącznik - </w:t>
      </w:r>
      <w:r w:rsidRPr="00E65089">
        <w:rPr>
          <w:rFonts w:ascii="Arial" w:hAnsi="Arial"/>
          <w:color w:val="000000" w:themeColor="text1"/>
        </w:rPr>
        <w:t>wzór karty gwarancyjnej.</w:t>
      </w:r>
    </w:p>
    <w:p w:rsidR="00A95568" w:rsidRPr="00E65089" w:rsidRDefault="00A95568" w:rsidP="00515DDA">
      <w:pPr>
        <w:pStyle w:val="Zwykytekst3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:rsidR="00FC120E" w:rsidRPr="00E65089" w:rsidRDefault="00FC120E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:rsidR="00A95568" w:rsidRPr="00E65089" w:rsidRDefault="00A95568" w:rsidP="003A0B66">
      <w:pPr>
        <w:pStyle w:val="Zwykytekst3"/>
        <w:ind w:firstLine="708"/>
        <w:jc w:val="center"/>
        <w:rPr>
          <w:rFonts w:ascii="Arial" w:eastAsia="MS Mincho" w:hAnsi="Arial"/>
          <w:b/>
          <w:color w:val="000000" w:themeColor="text1"/>
          <w:u w:val="single"/>
        </w:rPr>
      </w:pPr>
      <w:r w:rsidRPr="00E65089">
        <w:rPr>
          <w:rFonts w:ascii="Arial" w:eastAsia="MS Mincho" w:hAnsi="Arial"/>
          <w:b/>
          <w:color w:val="000000" w:themeColor="text1"/>
          <w:u w:val="single"/>
        </w:rPr>
        <w:t>Wykonawca :</w:t>
      </w:r>
      <w:r w:rsidRPr="00E65089">
        <w:rPr>
          <w:rFonts w:ascii="Arial" w:eastAsia="MS Mincho" w:hAnsi="Arial"/>
          <w:color w:val="000000" w:themeColor="text1"/>
        </w:rPr>
        <w:t xml:space="preserve">        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  <w:t xml:space="preserve">               </w:t>
      </w:r>
      <w:r w:rsidRPr="00E65089">
        <w:rPr>
          <w:rFonts w:ascii="Arial" w:eastAsia="MS Mincho" w:hAnsi="Arial"/>
          <w:b/>
          <w:color w:val="000000" w:themeColor="text1"/>
          <w:u w:val="single"/>
        </w:rPr>
        <w:t>Zamawiający:</w:t>
      </w:r>
    </w:p>
    <w:p w:rsidR="00C17969" w:rsidRPr="00E65089" w:rsidRDefault="00C17969">
      <w:pPr>
        <w:pStyle w:val="Zwykytekst3"/>
        <w:ind w:firstLine="708"/>
        <w:rPr>
          <w:color w:val="000000" w:themeColor="text1"/>
        </w:rPr>
        <w:sectPr w:rsidR="00C17969" w:rsidRPr="00E65089" w:rsidSect="00A87798">
          <w:headerReference w:type="even" r:id="rId8"/>
          <w:headerReference w:type="default" r:id="rId9"/>
          <w:footerReference w:type="default" r:id="rId10"/>
          <w:footnotePr>
            <w:pos w:val="beneathText"/>
          </w:footnotePr>
          <w:pgSz w:w="11905" w:h="16837"/>
          <w:pgMar w:top="539" w:right="565" w:bottom="680" w:left="1077" w:header="180" w:footer="432" w:gutter="0"/>
          <w:cols w:space="708"/>
          <w:docGrid w:linePitch="360"/>
        </w:sectPr>
      </w:pPr>
    </w:p>
    <w:p w:rsidR="00274B71" w:rsidRPr="00E65089" w:rsidRDefault="00274B71" w:rsidP="0088570D">
      <w:pPr>
        <w:pStyle w:val="FR1"/>
        <w:spacing w:before="0"/>
        <w:ind w:left="-720" w:right="-8171"/>
        <w:jc w:val="center"/>
        <w:rPr>
          <w:b/>
          <w:color w:val="000000" w:themeColor="text1"/>
          <w:sz w:val="20"/>
          <w:u w:val="single"/>
        </w:rPr>
      </w:pPr>
    </w:p>
    <w:p w:rsidR="00C17969" w:rsidRPr="00E65089" w:rsidRDefault="00C17969" w:rsidP="0088570D">
      <w:pPr>
        <w:pStyle w:val="FR1"/>
        <w:spacing w:before="0"/>
        <w:ind w:left="-720" w:right="-8171"/>
        <w:jc w:val="center"/>
        <w:rPr>
          <w:b/>
          <w:color w:val="000000" w:themeColor="text1"/>
          <w:sz w:val="20"/>
          <w:u w:val="single"/>
        </w:rPr>
      </w:pPr>
      <w:r w:rsidRPr="00E65089">
        <w:rPr>
          <w:b/>
          <w:color w:val="000000" w:themeColor="text1"/>
          <w:sz w:val="20"/>
          <w:u w:val="single"/>
        </w:rPr>
        <w:t>Załącznik do umowy (WZÓR)</w:t>
      </w:r>
    </w:p>
    <w:p w:rsidR="00274B71" w:rsidRPr="00E65089" w:rsidRDefault="00274B71">
      <w:pPr>
        <w:pStyle w:val="FR1"/>
        <w:spacing w:before="0"/>
        <w:ind w:left="-426" w:right="-8171"/>
        <w:rPr>
          <w:color w:val="000000" w:themeColor="text1"/>
          <w:sz w:val="20"/>
        </w:rPr>
      </w:pPr>
    </w:p>
    <w:p w:rsidR="00C17969" w:rsidRPr="00E65089" w:rsidRDefault="00C17969">
      <w:pPr>
        <w:pStyle w:val="FR1"/>
        <w:spacing w:before="0"/>
        <w:ind w:left="-426" w:right="-8171"/>
        <w:rPr>
          <w:color w:val="000000" w:themeColor="text1"/>
          <w:sz w:val="20"/>
        </w:rPr>
      </w:pPr>
      <w:r w:rsidRPr="00E65089">
        <w:rPr>
          <w:color w:val="000000" w:themeColor="text1"/>
          <w:sz w:val="20"/>
        </w:rPr>
        <w:t>....................................................</w:t>
      </w:r>
      <w:r w:rsidRPr="00E65089">
        <w:rPr>
          <w:color w:val="000000" w:themeColor="text1"/>
        </w:rPr>
        <w:t xml:space="preserve">                                                       </w:t>
      </w:r>
      <w:r w:rsidRPr="00E65089">
        <w:rPr>
          <w:color w:val="000000" w:themeColor="text1"/>
          <w:sz w:val="20"/>
        </w:rPr>
        <w:t>................................. dnia ...........</w:t>
      </w:r>
    </w:p>
    <w:p w:rsidR="00C17969" w:rsidRPr="00E65089" w:rsidRDefault="00C17969">
      <w:pPr>
        <w:pStyle w:val="FR1"/>
        <w:spacing w:before="0"/>
        <w:ind w:left="-709" w:right="-8170"/>
        <w:rPr>
          <w:color w:val="000000" w:themeColor="text1"/>
          <w:u w:val="single"/>
        </w:rPr>
      </w:pPr>
      <w:r w:rsidRPr="00E65089">
        <w:rPr>
          <w:color w:val="000000" w:themeColor="text1"/>
          <w:sz w:val="16"/>
        </w:rPr>
        <w:t xml:space="preserve">         /pieczęć firmowa Wykonawcy/</w:t>
      </w:r>
    </w:p>
    <w:p w:rsidR="00C17969" w:rsidRPr="00E65089" w:rsidRDefault="00C17969">
      <w:pPr>
        <w:pStyle w:val="FR1"/>
        <w:spacing w:before="0"/>
        <w:ind w:left="2832" w:right="-8170" w:firstLine="708"/>
        <w:rPr>
          <w:color w:val="000000" w:themeColor="text1"/>
          <w:u w:val="single"/>
        </w:rPr>
      </w:pPr>
      <w:r w:rsidRPr="00E65089">
        <w:rPr>
          <w:color w:val="000000" w:themeColor="text1"/>
          <w:u w:val="single"/>
        </w:rPr>
        <w:t>KARTA GWARANCYJNA</w:t>
      </w:r>
    </w:p>
    <w:p w:rsidR="00C17969" w:rsidRPr="00E65089" w:rsidRDefault="00C17969" w:rsidP="00BC4FAC">
      <w:pPr>
        <w:pStyle w:val="Nagwek3"/>
        <w:jc w:val="center"/>
        <w:rPr>
          <w:b w:val="0"/>
          <w:color w:val="000000" w:themeColor="text1"/>
          <w:sz w:val="20"/>
        </w:rPr>
      </w:pPr>
      <w:r w:rsidRPr="00E65089">
        <w:rPr>
          <w:b w:val="0"/>
          <w:color w:val="000000" w:themeColor="text1"/>
          <w:sz w:val="20"/>
        </w:rPr>
        <w:t xml:space="preserve">Do umowy nr rej ............................  z dnia </w:t>
      </w:r>
      <w:r w:rsidR="00D33B5B" w:rsidRPr="00E65089">
        <w:rPr>
          <w:b w:val="0"/>
          <w:color w:val="000000" w:themeColor="text1"/>
          <w:sz w:val="20"/>
        </w:rPr>
        <w:t xml:space="preserve">… </w:t>
      </w:r>
      <w:r w:rsidR="00E62DEB" w:rsidRPr="00E65089">
        <w:rPr>
          <w:b w:val="0"/>
          <w:color w:val="000000" w:themeColor="text1"/>
          <w:sz w:val="20"/>
        </w:rPr>
        <w:t xml:space="preserve">     202</w:t>
      </w:r>
      <w:r w:rsidR="003A0B66" w:rsidRPr="00E65089">
        <w:rPr>
          <w:b w:val="0"/>
          <w:color w:val="000000" w:themeColor="text1"/>
          <w:sz w:val="20"/>
        </w:rPr>
        <w:t>3</w:t>
      </w:r>
      <w:r w:rsidR="00AA1BAA" w:rsidRPr="00E65089">
        <w:rPr>
          <w:b w:val="0"/>
          <w:color w:val="000000" w:themeColor="text1"/>
          <w:sz w:val="20"/>
        </w:rPr>
        <w:t xml:space="preserve"> r. </w:t>
      </w:r>
      <w:r w:rsidRPr="00E65089">
        <w:rPr>
          <w:b w:val="0"/>
          <w:color w:val="000000" w:themeColor="text1"/>
          <w:sz w:val="20"/>
        </w:rPr>
        <w:t>o wykonanie robót budowlanych.</w:t>
      </w:r>
    </w:p>
    <w:p w:rsidR="00C17969" w:rsidRPr="00670242" w:rsidRDefault="00C17969">
      <w:pPr>
        <w:pStyle w:val="Nagwek1"/>
        <w:ind w:left="284"/>
        <w:jc w:val="center"/>
        <w:rPr>
          <w:color w:val="000000" w:themeColor="text1"/>
          <w:sz w:val="28"/>
          <w:szCs w:val="28"/>
        </w:rPr>
      </w:pPr>
      <w:r w:rsidRPr="00670242">
        <w:rPr>
          <w:color w:val="000000" w:themeColor="text1"/>
          <w:sz w:val="28"/>
          <w:szCs w:val="28"/>
        </w:rPr>
        <w:t>Przedmiot gwarancji</w:t>
      </w:r>
    </w:p>
    <w:p w:rsidR="00670242" w:rsidRDefault="00670242" w:rsidP="00515DDA">
      <w:pPr>
        <w:pStyle w:val="WW-Zwykytekst"/>
        <w:jc w:val="center"/>
        <w:rPr>
          <w:rFonts w:ascii="Arial" w:eastAsia="MS Mincho" w:hAnsi="Arial"/>
          <w:bCs/>
          <w:i/>
          <w:iCs/>
          <w:color w:val="000000" w:themeColor="text1"/>
          <w:szCs w:val="20"/>
        </w:rPr>
      </w:pP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>Wykonanie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 rob</w:t>
      </w: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ót 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>budowlan</w:t>
      </w: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ych 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polegające na </w:t>
      </w:r>
      <w:r w:rsidR="00684529" w:rsidRPr="00684529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zagospodarowaniu terenu przy budynku I Liceum Ogólnokształcącego w Świdnicy przy ul. Pionierów Ziemi Świdnickiej 30 – etap </w:t>
      </w:r>
      <w:r w:rsidR="00A2786B">
        <w:rPr>
          <w:rFonts w:ascii="Arial" w:eastAsia="MS Mincho" w:hAnsi="Arial"/>
          <w:bCs/>
          <w:i/>
          <w:iCs/>
          <w:color w:val="000000" w:themeColor="text1"/>
          <w:szCs w:val="20"/>
        </w:rPr>
        <w:t>I</w:t>
      </w:r>
      <w:r w:rsidR="005B5376">
        <w:rPr>
          <w:rFonts w:ascii="Arial" w:eastAsia="MS Mincho" w:hAnsi="Arial"/>
          <w:bCs/>
          <w:i/>
          <w:iCs/>
          <w:color w:val="000000" w:themeColor="text1"/>
          <w:szCs w:val="20"/>
        </w:rPr>
        <w:t>II</w:t>
      </w:r>
      <w:r w:rsidR="00684529">
        <w:rPr>
          <w:rFonts w:ascii="Arial" w:eastAsia="MS Mincho" w:hAnsi="Arial"/>
          <w:bCs/>
          <w:i/>
          <w:iCs/>
          <w:color w:val="000000" w:themeColor="text1"/>
          <w:szCs w:val="20"/>
        </w:rPr>
        <w:t>.</w:t>
      </w:r>
    </w:p>
    <w:p w:rsidR="00670242" w:rsidRPr="00670242" w:rsidRDefault="00670242" w:rsidP="000376EC">
      <w:pPr>
        <w:ind w:left="284" w:right="-301"/>
        <w:jc w:val="center"/>
        <w:rPr>
          <w:rFonts w:ascii="Arial" w:hAnsi="Arial"/>
          <w:color w:val="000000" w:themeColor="text1"/>
          <w:sz w:val="12"/>
          <w:szCs w:val="12"/>
        </w:rPr>
      </w:pPr>
    </w:p>
    <w:p w:rsidR="00C17969" w:rsidRPr="00E65089" w:rsidRDefault="00C17969" w:rsidP="000376EC">
      <w:pPr>
        <w:ind w:left="284" w:right="-301"/>
        <w:jc w:val="center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Data odbioru końcowego robót</w:t>
      </w:r>
      <w:r w:rsidRPr="00E65089">
        <w:rPr>
          <w:rFonts w:ascii="Arial" w:hAnsi="Arial"/>
          <w:b/>
          <w:color w:val="000000" w:themeColor="text1"/>
        </w:rPr>
        <w:t xml:space="preserve"> – </w:t>
      </w:r>
      <w:r w:rsidRPr="00E65089">
        <w:rPr>
          <w:rFonts w:ascii="Arial" w:hAnsi="Arial"/>
          <w:color w:val="000000" w:themeColor="text1"/>
        </w:rPr>
        <w:t>..............................................   roku.</w:t>
      </w:r>
    </w:p>
    <w:p w:rsidR="00C17969" w:rsidRPr="00670242" w:rsidRDefault="00C17969">
      <w:pPr>
        <w:tabs>
          <w:tab w:val="left" w:pos="7695"/>
        </w:tabs>
        <w:ind w:left="284" w:right="-301"/>
        <w:rPr>
          <w:rFonts w:ascii="Arial" w:hAnsi="Arial"/>
          <w:color w:val="000000" w:themeColor="text1"/>
          <w:sz w:val="12"/>
          <w:szCs w:val="12"/>
        </w:rPr>
      </w:pPr>
      <w:r w:rsidRPr="00E65089">
        <w:rPr>
          <w:rFonts w:ascii="Arial" w:hAnsi="Arial"/>
          <w:color w:val="000000" w:themeColor="text1"/>
        </w:rPr>
        <w:tab/>
      </w:r>
    </w:p>
    <w:p w:rsidR="00C17969" w:rsidRPr="00E65089" w:rsidRDefault="00C17969">
      <w:pPr>
        <w:ind w:right="-301"/>
        <w:jc w:val="center"/>
        <w:rPr>
          <w:rFonts w:ascii="Arial" w:hAnsi="Arial"/>
          <w:b/>
          <w:color w:val="000000" w:themeColor="text1"/>
          <w:u w:val="single"/>
        </w:rPr>
      </w:pPr>
      <w:r w:rsidRPr="00E65089">
        <w:rPr>
          <w:rFonts w:ascii="Arial" w:hAnsi="Arial"/>
          <w:b/>
          <w:color w:val="000000" w:themeColor="text1"/>
          <w:u w:val="single"/>
        </w:rPr>
        <w:t>Warunki gwarancji:</w:t>
      </w:r>
    </w:p>
    <w:p w:rsidR="00C17969" w:rsidRPr="00670242" w:rsidRDefault="00C17969">
      <w:pPr>
        <w:ind w:right="-301"/>
        <w:jc w:val="center"/>
        <w:rPr>
          <w:rFonts w:ascii="Arial" w:hAnsi="Arial"/>
          <w:color w:val="000000" w:themeColor="text1"/>
          <w:sz w:val="18"/>
          <w:szCs w:val="18"/>
          <w:u w:val="single"/>
        </w:rPr>
      </w:pP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Wykonawca udziela Zamawiającemu gwarancji na okres </w:t>
      </w:r>
      <w:r w:rsidR="0023697B" w:rsidRPr="00670242">
        <w:rPr>
          <w:rFonts w:ascii="Arial" w:hAnsi="Arial" w:cs="Arial"/>
          <w:b/>
          <w:color w:val="000000" w:themeColor="text1"/>
          <w:sz w:val="18"/>
          <w:szCs w:val="18"/>
        </w:rPr>
        <w:t>….</w:t>
      </w:r>
      <w:r w:rsidR="00D33B5B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>miesięcy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 na wszystkie wykonane prace budowlane.</w:t>
      </w:r>
    </w:p>
    <w:p w:rsidR="00A404ED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Na wyroby gotowe okres gwarancji przyjmuje się wg okresu gwarantowanego przez producenta tych wyrobów z zastrzeżeniem, że </w:t>
      </w:r>
      <w:r w:rsidR="00D05DA6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gwarancja 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ta nie może być krótsza niż 2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 lat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a</w:t>
      </w:r>
      <w:r w:rsidR="00A404ED" w:rsidRPr="00670242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Bieg terminu gwarancji rozpoczyna się w dniu następnym licząc od daty odbioru końcowego lub potwierdzenia usunięcia wad stwierdzonych przy odbiorze końcowym przedmiotu umowy.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może dochodzić roszczeń z tytułu gwarancji także po terminie określonym w ust. 1 i 2, jeżeli reklamował wadę przed upływem tego terminu.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Wykonawca zobowiązuje się usunąć, na swój koszt, awarie, wady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i usterki stwierdzone w przedmiocie umowy poprzez naprawę lub wymianę wadliwego elementu na fabrycznie nowy wolny od wad nie później niż w terminie 7 dni roboczych od chwili zgłoszenia usterki, a do podjęcia czynności na podstawie rękojmi nie później niż w terminie 10 dni roboczych od dnia zgłoszenia wady. 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>S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trony za obopólną zgodą, pisemnie mogą ustalić inny termin wykonania naprawy lub wymiany.</w:t>
      </w:r>
    </w:p>
    <w:p w:rsidR="00CA15CA" w:rsidRPr="00670242" w:rsidRDefault="00CA15C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Do napraw gwarancyjnych Wykonawca jest zobowiązany użyć fabrycznie nowych elementów o parametrach nie gorszych niż elementów uszkodzonych sprzed usterki.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Jeżeli Wykonawca nie usunie wad w terminie 21 dni od daty ich pisemnego zgłoszenia przez Zmawiającego, to Zamawiający może zlecić usunięcie ich stronie trzeciej na koszt Wykonawcy, bez utraty p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>raw, wynikających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z gwarancji. 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jest uprawniony do usunięcia wady na koszt Wykonawcy także w przypadku, gdy istnienie wady spowoduje zagrożenie życia lub mienia, a Wykonawca nie usunie jej niezwłocznie.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Wykonawca nie może uzależnić realizacji uprawnień gwarancyjnych Zamawiającego od przeprowadzenia jakichkolwiek przeglądów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konserwacji. Jeśli przeglądy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konserwacja</w:t>
      </w:r>
      <w:r w:rsidR="0040785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są konieczne do zachowania gwarancji czy rękojmi, to Wykonawca zobowiązuje się je wykonać 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na własny koszt. 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i rękojmi Wykonawca zobowiązany jest do pisemnego zawiadomienia Zamawiającego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w terminie 10 dni kalendarzowych 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siedziby lub nazwy firmy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osób reprezentujących firmę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zgłoszeniu wniosku o ogłoszeniu upadłości lub wszczęciu postępowania naprawczego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ogłoszeniu likwidacji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zawieszeniu działalności.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Wykonawca zwolniony będzie z realizacji gwarancji w przypadku powstania wady lub usterki na skutek działań wojennych, stanu wyjątkowego, strajków, ataków terroru, wandalizmu, klęsk żywiołowych, kataklizmów lub niewłaściwego użytkowania.</w:t>
      </w:r>
    </w:p>
    <w:p w:rsidR="00D05DA6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Podmiotem uprawnionym do zgłaszania roszczeń z tytułu gwarancji i rękojmi jest Zamawiający oraz działający</w:t>
      </w:r>
      <w:r w:rsidR="00670242"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/>
          <w:color w:val="000000" w:themeColor="text1"/>
          <w:sz w:val="18"/>
          <w:szCs w:val="18"/>
        </w:rPr>
        <w:t>w jego imieniu zarządca nieruchomości. Zgłoszenie takie kierowane będą do siedziby Wykonawcy.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Obowiązek usunięcia wad i usterek wykonanego dzieła powstaje z chwilą pisemnego zawiadomienia Wykonawcy przez Zamawiającego o stwierdzonej usterce.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Usunięcie wady lub usterki potwierdza Zamawiający. Stwierdzenie usunięcia wady lub też odmowa takiego stwierdzenia powinna nastąpić nie później niż w terminie 7 dni od daty zawiadomienia Zamawiającego przez udzielającego gwarancji o dokonaniu naprawy. Niedokonanie w wyżej określonym terminie odbioru usunięcia wad przez Zamawiającego będzie równoznaczne ze stwierdzeniem ich należytego usunięcia.</w:t>
      </w:r>
    </w:p>
    <w:p w:rsidR="00814B4A" w:rsidRPr="00E65089" w:rsidRDefault="00814B4A">
      <w:pPr>
        <w:ind w:right="-301"/>
        <w:rPr>
          <w:rFonts w:ascii="Arial" w:hAnsi="Arial"/>
          <w:b/>
          <w:color w:val="000000" w:themeColor="text1"/>
          <w:sz w:val="20"/>
        </w:rPr>
      </w:pPr>
    </w:p>
    <w:p w:rsidR="00C17969" w:rsidRPr="00670242" w:rsidRDefault="00C17969" w:rsidP="00670242">
      <w:pPr>
        <w:ind w:right="-301"/>
        <w:jc w:val="center"/>
        <w:rPr>
          <w:color w:val="000000" w:themeColor="text1"/>
          <w:sz w:val="22"/>
          <w:szCs w:val="22"/>
        </w:rPr>
      </w:pPr>
      <w:r w:rsidRPr="00670242">
        <w:rPr>
          <w:rFonts w:ascii="Arial" w:hAnsi="Arial"/>
          <w:b/>
          <w:color w:val="000000" w:themeColor="text1"/>
          <w:sz w:val="22"/>
          <w:szCs w:val="22"/>
        </w:rPr>
        <w:t>Wykonawca:                                                                                    Zamawiający:</w:t>
      </w:r>
      <w:bookmarkStart w:id="0" w:name="_GoBack"/>
      <w:bookmarkEnd w:id="0"/>
    </w:p>
    <w:sectPr w:rsidR="00C17969" w:rsidRPr="006702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777" w:right="748" w:bottom="765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C10" w:rsidRDefault="00852C10">
      <w:r>
        <w:separator/>
      </w:r>
    </w:p>
  </w:endnote>
  <w:endnote w:type="continuationSeparator" w:id="0">
    <w:p w:rsidR="00852C10" w:rsidRDefault="0085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tarSymbol">
    <w:altName w:val="Times New Roman"/>
    <w:charset w:val="01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Pr="00833320" w:rsidRDefault="00604C0B" w:rsidP="00833320">
    <w:pPr>
      <w:pStyle w:val="Stopka"/>
      <w:jc w:val="right"/>
      <w:rPr>
        <w:rStyle w:val="Numerstrony"/>
        <w:rFonts w:ascii="Arial" w:hAnsi="Arial" w:cs="Arial"/>
        <w:sz w:val="18"/>
        <w:szCs w:val="18"/>
      </w:rPr>
    </w:pPr>
    <w:r w:rsidRPr="00833320">
      <w:rPr>
        <w:rFonts w:ascii="Arial" w:hAnsi="Arial" w:cs="Arial"/>
        <w:sz w:val="18"/>
        <w:szCs w:val="18"/>
      </w:rPr>
      <w:t>-</w:t>
    </w:r>
    <w:r>
      <w:rPr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fldChar w:fldCharType="begin"/>
    </w:r>
    <w:r w:rsidRPr="00833320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833320">
      <w:rPr>
        <w:rStyle w:val="Numerstrony"/>
        <w:rFonts w:ascii="Arial" w:hAnsi="Arial" w:cs="Arial"/>
        <w:sz w:val="18"/>
        <w:szCs w:val="18"/>
      </w:rPr>
      <w:fldChar w:fldCharType="separate"/>
    </w:r>
    <w:r w:rsidR="00B81274">
      <w:rPr>
        <w:rStyle w:val="Numerstrony"/>
        <w:rFonts w:ascii="Arial" w:hAnsi="Arial" w:cs="Arial"/>
        <w:noProof/>
        <w:sz w:val="18"/>
        <w:szCs w:val="18"/>
      </w:rPr>
      <w:t>9</w:t>
    </w:r>
    <w:r w:rsidRPr="00833320">
      <w:rPr>
        <w:rStyle w:val="Numerstrony"/>
        <w:rFonts w:ascii="Arial" w:hAnsi="Arial" w:cs="Arial"/>
        <w:sz w:val="18"/>
        <w:szCs w:val="18"/>
      </w:rPr>
      <w:fldChar w:fldCharType="end"/>
    </w:r>
    <w:r>
      <w:rPr>
        <w:rStyle w:val="Numerstrony"/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C10" w:rsidRDefault="00852C10">
      <w:r>
        <w:separator/>
      </w:r>
    </w:p>
  </w:footnote>
  <w:footnote w:type="continuationSeparator" w:id="0">
    <w:p w:rsidR="00852C10" w:rsidRDefault="00852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C0B" w:rsidRDefault="00604C0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>
    <w:pPr>
      <w:pStyle w:val="Nagwek"/>
      <w:ind w:right="360"/>
      <w:rPr>
        <w:sz w:val="20"/>
        <w:szCs w:val="20"/>
      </w:rPr>
    </w:pPr>
  </w:p>
  <w:p w:rsidR="00604C0B" w:rsidRDefault="00604C0B" w:rsidP="006B21EE">
    <w:pPr>
      <w:pStyle w:val="Nagwek"/>
      <w:tabs>
        <w:tab w:val="clear" w:pos="4536"/>
        <w:tab w:val="clear" w:pos="9072"/>
        <w:tab w:val="left" w:pos="6560"/>
      </w:tabs>
      <w:ind w:right="360"/>
      <w:rPr>
        <w:sz w:val="20"/>
        <w:szCs w:val="20"/>
      </w:rPr>
    </w:pPr>
    <w:r>
      <w:rPr>
        <w:sz w:val="20"/>
        <w:szCs w:val="20"/>
      </w:rPr>
      <w:tab/>
    </w:r>
  </w:p>
  <w:p w:rsidR="00604C0B" w:rsidRDefault="00604C0B" w:rsidP="006B21EE">
    <w:pPr>
      <w:pStyle w:val="Nagwek"/>
      <w:tabs>
        <w:tab w:val="clear" w:pos="4536"/>
        <w:tab w:val="clear" w:pos="9072"/>
        <w:tab w:val="left" w:pos="3740"/>
      </w:tabs>
      <w:ind w:right="360"/>
      <w:rPr>
        <w:sz w:val="20"/>
        <w:szCs w:val="20"/>
      </w:rPr>
    </w:pPr>
    <w:r>
      <w:rPr>
        <w:sz w:val="20"/>
        <w:szCs w:val="20"/>
      </w:rPr>
      <w:tab/>
    </w:r>
  </w:p>
  <w:p w:rsidR="00604C0B" w:rsidRDefault="00604C0B">
    <w:pPr>
      <w:pStyle w:val="Nagwek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singleLevel"/>
    <w:tmpl w:val="82FA20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Times New Roman"/>
        <w:b w:val="0"/>
        <w:i w:val="0"/>
        <w:sz w:val="20"/>
      </w:r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B"/>
    <w:multiLevelType w:val="multilevel"/>
    <w:tmpl w:val="C586380A"/>
    <w:name w:val="WW8Num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16"/>
      </w:r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F"/>
    <w:multiLevelType w:val="singleLevel"/>
    <w:tmpl w:val="34BEE3DE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</w:abstractNum>
  <w:abstractNum w:abstractNumId="8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Courier New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0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1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2" w15:restartNumberingAfterBreak="0">
    <w:nsid w:val="00000014"/>
    <w:multiLevelType w:val="multilevel"/>
    <w:tmpl w:val="A8265944"/>
    <w:name w:val="WW8Num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b w:val="0"/>
        <w:i w:val="0"/>
        <w:strike w:val="0"/>
        <w:sz w:val="20"/>
        <w:szCs w:val="20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20"/>
      </w:rPr>
    </w:lvl>
  </w:abstractNum>
  <w:abstractNum w:abstractNumId="14" w15:restartNumberingAfterBreak="0">
    <w:nsid w:val="00000016"/>
    <w:multiLevelType w:val="singleLevel"/>
    <w:tmpl w:val="392243C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5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abstractNum w:abstractNumId="16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00000019"/>
    <w:multiLevelType w:val="singleLevel"/>
    <w:tmpl w:val="04150011"/>
    <w:name w:val="WW8Num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Mincho"/>
      </w:rPr>
    </w:lvl>
  </w:abstractNum>
  <w:abstractNum w:abstractNumId="19" w15:restartNumberingAfterBreak="0">
    <w:nsid w:val="0000001B"/>
    <w:multiLevelType w:val="singleLevel"/>
    <w:tmpl w:val="89982214"/>
    <w:name w:val="WW8Num2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20" w15:restartNumberingAfterBreak="0">
    <w:nsid w:val="0000001C"/>
    <w:multiLevelType w:val="singleLevel"/>
    <w:tmpl w:val="F37474DE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1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2" w15:restartNumberingAfterBreak="0">
    <w:nsid w:val="0000001E"/>
    <w:multiLevelType w:val="singleLevel"/>
    <w:tmpl w:val="34B094A2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3" w15:restartNumberingAfterBreak="0">
    <w:nsid w:val="0000001F"/>
    <w:multiLevelType w:val="singleLevel"/>
    <w:tmpl w:val="E5AA4FFC"/>
    <w:name w:val="WW8Num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abstractNum w:abstractNumId="24" w15:restartNumberingAfterBreak="0">
    <w:nsid w:val="00000020"/>
    <w:multiLevelType w:val="singleLevel"/>
    <w:tmpl w:val="AC1C186C"/>
    <w:name w:val="WW8Num3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color w:val="000000"/>
        <w:sz w:val="20"/>
      </w:rPr>
    </w:lvl>
  </w:abstractNum>
  <w:abstractNum w:abstractNumId="25" w15:restartNumberingAfterBreak="0">
    <w:nsid w:val="02C8555C"/>
    <w:multiLevelType w:val="hybridMultilevel"/>
    <w:tmpl w:val="CD8883CA"/>
    <w:lvl w:ilvl="0" w:tplc="7DBAEE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/>
      </w:rPr>
    </w:lvl>
    <w:lvl w:ilvl="1" w:tplc="52E6D7BC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4DE6869"/>
    <w:multiLevelType w:val="hybridMultilevel"/>
    <w:tmpl w:val="EA8EDB32"/>
    <w:name w:val="WW8Num33"/>
    <w:lvl w:ilvl="0" w:tplc="91F84E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7C1858">
      <w:start w:val="1"/>
      <w:numFmt w:val="decimal"/>
      <w:lvlText w:val="%2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0662011A"/>
    <w:multiLevelType w:val="hybridMultilevel"/>
    <w:tmpl w:val="09BE0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685473F"/>
    <w:multiLevelType w:val="hybridMultilevel"/>
    <w:tmpl w:val="05B2D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194CFD6">
      <w:start w:val="1"/>
      <w:numFmt w:val="decimal"/>
      <w:lvlText w:val="%5)"/>
      <w:lvlJc w:val="left"/>
      <w:pPr>
        <w:ind w:left="3600" w:hanging="360"/>
      </w:pPr>
      <w:rPr>
        <w:rFonts w:ascii="Arial" w:eastAsia="MS Mincho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8BD65BC"/>
    <w:multiLevelType w:val="hybridMultilevel"/>
    <w:tmpl w:val="130AEA6E"/>
    <w:lvl w:ilvl="0" w:tplc="37E833FA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16B6788"/>
    <w:multiLevelType w:val="hybridMultilevel"/>
    <w:tmpl w:val="2558FC18"/>
    <w:name w:val="WW8Num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12BD1D5E"/>
    <w:multiLevelType w:val="hybridMultilevel"/>
    <w:tmpl w:val="B694D0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40B1E87"/>
    <w:multiLevelType w:val="hybridMultilevel"/>
    <w:tmpl w:val="3844D0E2"/>
    <w:lvl w:ilvl="0" w:tplc="622A7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0A2E43A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A6D7F33"/>
    <w:multiLevelType w:val="hybridMultilevel"/>
    <w:tmpl w:val="1B609972"/>
    <w:lvl w:ilvl="0" w:tplc="AD32D1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1B4F6532"/>
    <w:multiLevelType w:val="hybridMultilevel"/>
    <w:tmpl w:val="00ECD7CC"/>
    <w:name w:val="WW8Num282"/>
    <w:lvl w:ilvl="0" w:tplc="3D08CB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E1665FD"/>
    <w:multiLevelType w:val="hybridMultilevel"/>
    <w:tmpl w:val="10B686BA"/>
    <w:lvl w:ilvl="0" w:tplc="B4AE0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</w:rPr>
    </w:lvl>
    <w:lvl w:ilvl="1" w:tplc="04150011">
      <w:start w:val="1"/>
      <w:numFmt w:val="decimal"/>
      <w:lvlText w:val="%2)"/>
      <w:lvlJc w:val="left"/>
      <w:pPr>
        <w:ind w:left="709" w:firstLine="0"/>
      </w:pPr>
      <w:rPr>
        <w:rFonts w:hint="default"/>
      </w:rPr>
    </w:lvl>
    <w:lvl w:ilvl="2" w:tplc="3E247E0A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strike w:val="0"/>
      </w:rPr>
    </w:lvl>
    <w:lvl w:ilvl="3" w:tplc="0415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0B32C23"/>
    <w:multiLevelType w:val="hybridMultilevel"/>
    <w:tmpl w:val="CE88D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666A89"/>
    <w:multiLevelType w:val="hybridMultilevel"/>
    <w:tmpl w:val="FEF8132C"/>
    <w:lvl w:ilvl="0" w:tplc="E5EE6F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MS Mincho" w:hAnsi="Arial" w:cs="StarSymbo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23413756"/>
    <w:multiLevelType w:val="singleLevel"/>
    <w:tmpl w:val="671CFF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</w:abstractNum>
  <w:abstractNum w:abstractNumId="39" w15:restartNumberingAfterBreak="0">
    <w:nsid w:val="28A45483"/>
    <w:multiLevelType w:val="hybridMultilevel"/>
    <w:tmpl w:val="F6A80C90"/>
    <w:name w:val="WW8Num262"/>
    <w:lvl w:ilvl="0" w:tplc="E480A6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C725D6C"/>
    <w:multiLevelType w:val="hybridMultilevel"/>
    <w:tmpl w:val="745C5252"/>
    <w:lvl w:ilvl="0" w:tplc="7A684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4E020E1"/>
    <w:multiLevelType w:val="hybridMultilevel"/>
    <w:tmpl w:val="F1D89FB4"/>
    <w:lvl w:ilvl="0" w:tplc="F1468F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 w:themeColor="text1"/>
      </w:rPr>
    </w:lvl>
    <w:lvl w:ilvl="1" w:tplc="5E3CA63A">
      <w:start w:val="1"/>
      <w:numFmt w:val="lowerLetter"/>
      <w:suff w:val="space"/>
      <w:lvlText w:val="%2)"/>
      <w:lvlJc w:val="left"/>
      <w:pPr>
        <w:ind w:left="247" w:firstLine="37"/>
      </w:pPr>
      <w:rPr>
        <w:rFonts w:ascii="Arial" w:eastAsia="MS Mincho" w:hAnsi="Arial" w:cs="Arial" w:hint="default"/>
        <w:b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6CF8C96A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7ACA2DB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35692CB1"/>
    <w:multiLevelType w:val="hybridMultilevel"/>
    <w:tmpl w:val="788E6FC0"/>
    <w:name w:val="WW8Num332"/>
    <w:lvl w:ilvl="0" w:tplc="26EA2840">
      <w:start w:val="1"/>
      <w:numFmt w:val="decimal"/>
      <w:lvlText w:val="%1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195563"/>
    <w:multiLevelType w:val="hybridMultilevel"/>
    <w:tmpl w:val="D51630D6"/>
    <w:lvl w:ilvl="0" w:tplc="E830F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8C2983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42090EFE"/>
    <w:multiLevelType w:val="hybridMultilevel"/>
    <w:tmpl w:val="3998D52A"/>
    <w:lvl w:ilvl="0" w:tplc="5B88C23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2A4C20BA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521A21C4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5" w15:restartNumberingAfterBreak="0">
    <w:nsid w:val="43393301"/>
    <w:multiLevelType w:val="hybridMultilevel"/>
    <w:tmpl w:val="6ADA85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BCCFE9C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ascii="Arial" w:eastAsia="MS Mincho" w:hAnsi="Arial" w:cs="StarSymbol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958E46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B054B30"/>
    <w:multiLevelType w:val="hybridMultilevel"/>
    <w:tmpl w:val="F4F2A1A8"/>
    <w:lvl w:ilvl="0" w:tplc="D938EA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C33590"/>
    <w:multiLevelType w:val="hybridMultilevel"/>
    <w:tmpl w:val="325EA364"/>
    <w:lvl w:ilvl="0" w:tplc="82AA468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75D46C4"/>
    <w:multiLevelType w:val="hybridMultilevel"/>
    <w:tmpl w:val="0596AA1E"/>
    <w:name w:val="WW8Num5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5E287831"/>
    <w:multiLevelType w:val="hybridMultilevel"/>
    <w:tmpl w:val="9F12208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0" w15:restartNumberingAfterBreak="0">
    <w:nsid w:val="5FC978BD"/>
    <w:multiLevelType w:val="hybridMultilevel"/>
    <w:tmpl w:val="27B23026"/>
    <w:name w:val="WW8Num2622"/>
    <w:lvl w:ilvl="0" w:tplc="7AE88F86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1" w:tplc="6EE848E0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b w:val="0"/>
        <w:strike w:val="0"/>
      </w:rPr>
    </w:lvl>
    <w:lvl w:ilvl="2" w:tplc="827E9446">
      <w:start w:val="7"/>
      <w:numFmt w:val="decimal"/>
      <w:lvlText w:val="%3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0003739"/>
    <w:multiLevelType w:val="hybridMultilevel"/>
    <w:tmpl w:val="887C8D90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736266"/>
    <w:multiLevelType w:val="hybridMultilevel"/>
    <w:tmpl w:val="4A503D10"/>
    <w:lvl w:ilvl="0" w:tplc="6530735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18"/>
  </w:num>
  <w:num w:numId="5">
    <w:abstractNumId w:val="20"/>
  </w:num>
  <w:num w:numId="6">
    <w:abstractNumId w:val="40"/>
  </w:num>
  <w:num w:numId="7">
    <w:abstractNumId w:val="37"/>
  </w:num>
  <w:num w:numId="8">
    <w:abstractNumId w:val="41"/>
  </w:num>
  <w:num w:numId="9">
    <w:abstractNumId w:val="32"/>
  </w:num>
  <w:num w:numId="10">
    <w:abstractNumId w:val="44"/>
  </w:num>
  <w:num w:numId="11">
    <w:abstractNumId w:val="27"/>
  </w:num>
  <w:num w:numId="12">
    <w:abstractNumId w:val="43"/>
  </w:num>
  <w:num w:numId="13">
    <w:abstractNumId w:val="33"/>
  </w:num>
  <w:num w:numId="14">
    <w:abstractNumId w:val="52"/>
  </w:num>
  <w:num w:numId="15">
    <w:abstractNumId w:val="25"/>
  </w:num>
  <w:num w:numId="16">
    <w:abstractNumId w:val="7"/>
    <w:lvlOverride w:ilvl="0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</w:num>
  <w:num w:numId="21">
    <w:abstractNumId w:val="22"/>
    <w:lvlOverride w:ilvl="0">
      <w:startOverride w:val="1"/>
    </w:lvlOverride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2"/>
    </w:lvlOverride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2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1"/>
  </w:num>
  <w:num w:numId="37">
    <w:abstractNumId w:val="36"/>
  </w:num>
  <w:num w:numId="38">
    <w:abstractNumId w:val="29"/>
  </w:num>
  <w:num w:numId="39">
    <w:abstractNumId w:val="35"/>
  </w:num>
  <w:num w:numId="40">
    <w:abstractNumId w:val="30"/>
  </w:num>
  <w:num w:numId="41">
    <w:abstractNumId w:val="26"/>
  </w:num>
  <w:num w:numId="42">
    <w:abstractNumId w:val="2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451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AB"/>
    <w:rsid w:val="00000DFE"/>
    <w:rsid w:val="000038A9"/>
    <w:rsid w:val="00011259"/>
    <w:rsid w:val="00013B60"/>
    <w:rsid w:val="0001454D"/>
    <w:rsid w:val="000224D8"/>
    <w:rsid w:val="000331C2"/>
    <w:rsid w:val="000376EC"/>
    <w:rsid w:val="000518DF"/>
    <w:rsid w:val="00053EDA"/>
    <w:rsid w:val="000618BC"/>
    <w:rsid w:val="00062CB0"/>
    <w:rsid w:val="00065512"/>
    <w:rsid w:val="00065BBC"/>
    <w:rsid w:val="00067344"/>
    <w:rsid w:val="00067741"/>
    <w:rsid w:val="00071015"/>
    <w:rsid w:val="00071A07"/>
    <w:rsid w:val="00072084"/>
    <w:rsid w:val="00072EA8"/>
    <w:rsid w:val="0007582E"/>
    <w:rsid w:val="00081163"/>
    <w:rsid w:val="00081FD2"/>
    <w:rsid w:val="00082753"/>
    <w:rsid w:val="00083572"/>
    <w:rsid w:val="00090BD5"/>
    <w:rsid w:val="000973A9"/>
    <w:rsid w:val="000A2192"/>
    <w:rsid w:val="000A4685"/>
    <w:rsid w:val="000A572C"/>
    <w:rsid w:val="000A77ED"/>
    <w:rsid w:val="000B4105"/>
    <w:rsid w:val="000B4D23"/>
    <w:rsid w:val="000B51DD"/>
    <w:rsid w:val="000D0446"/>
    <w:rsid w:val="000D1BE9"/>
    <w:rsid w:val="000D1EDD"/>
    <w:rsid w:val="000D4A15"/>
    <w:rsid w:val="000D79AB"/>
    <w:rsid w:val="000E0BD1"/>
    <w:rsid w:val="000E7D63"/>
    <w:rsid w:val="000F50E7"/>
    <w:rsid w:val="00104939"/>
    <w:rsid w:val="00104F52"/>
    <w:rsid w:val="00113435"/>
    <w:rsid w:val="0013440D"/>
    <w:rsid w:val="001400BB"/>
    <w:rsid w:val="0014577E"/>
    <w:rsid w:val="00146428"/>
    <w:rsid w:val="00150F38"/>
    <w:rsid w:val="001530AE"/>
    <w:rsid w:val="0015415D"/>
    <w:rsid w:val="001558CB"/>
    <w:rsid w:val="001568B2"/>
    <w:rsid w:val="00160B6A"/>
    <w:rsid w:val="00161FFD"/>
    <w:rsid w:val="00177726"/>
    <w:rsid w:val="0018331A"/>
    <w:rsid w:val="001845E6"/>
    <w:rsid w:val="00185AC9"/>
    <w:rsid w:val="00186875"/>
    <w:rsid w:val="00186CD8"/>
    <w:rsid w:val="00192748"/>
    <w:rsid w:val="00194932"/>
    <w:rsid w:val="001A36E1"/>
    <w:rsid w:val="001B68A5"/>
    <w:rsid w:val="001B6F75"/>
    <w:rsid w:val="001D3943"/>
    <w:rsid w:val="001D55A3"/>
    <w:rsid w:val="001E21A2"/>
    <w:rsid w:val="001E3324"/>
    <w:rsid w:val="001E416C"/>
    <w:rsid w:val="001F08D7"/>
    <w:rsid w:val="001F1678"/>
    <w:rsid w:val="001F2E4C"/>
    <w:rsid w:val="00205713"/>
    <w:rsid w:val="00207848"/>
    <w:rsid w:val="00211AD3"/>
    <w:rsid w:val="00221AD8"/>
    <w:rsid w:val="00222635"/>
    <w:rsid w:val="00223370"/>
    <w:rsid w:val="00224434"/>
    <w:rsid w:val="002315D6"/>
    <w:rsid w:val="00236522"/>
    <w:rsid w:val="0023697B"/>
    <w:rsid w:val="00247DE9"/>
    <w:rsid w:val="00252FF2"/>
    <w:rsid w:val="00257780"/>
    <w:rsid w:val="00262EF3"/>
    <w:rsid w:val="00266C42"/>
    <w:rsid w:val="0027194B"/>
    <w:rsid w:val="00271F0D"/>
    <w:rsid w:val="002725B7"/>
    <w:rsid w:val="00274B71"/>
    <w:rsid w:val="00276057"/>
    <w:rsid w:val="00281993"/>
    <w:rsid w:val="00281D5C"/>
    <w:rsid w:val="002847A6"/>
    <w:rsid w:val="002914D0"/>
    <w:rsid w:val="002915C2"/>
    <w:rsid w:val="0029596F"/>
    <w:rsid w:val="002A0C8E"/>
    <w:rsid w:val="002A2D59"/>
    <w:rsid w:val="002A4F29"/>
    <w:rsid w:val="002A5A46"/>
    <w:rsid w:val="002A63E2"/>
    <w:rsid w:val="002A7E49"/>
    <w:rsid w:val="002C0726"/>
    <w:rsid w:val="002C0BAC"/>
    <w:rsid w:val="002C14FA"/>
    <w:rsid w:val="002D099C"/>
    <w:rsid w:val="002D290E"/>
    <w:rsid w:val="002D2949"/>
    <w:rsid w:val="002D5D3E"/>
    <w:rsid w:val="002D6F4D"/>
    <w:rsid w:val="002D731C"/>
    <w:rsid w:val="002D76C1"/>
    <w:rsid w:val="002E1B5A"/>
    <w:rsid w:val="002E567B"/>
    <w:rsid w:val="00307E3B"/>
    <w:rsid w:val="00316F55"/>
    <w:rsid w:val="00325642"/>
    <w:rsid w:val="00335043"/>
    <w:rsid w:val="00335773"/>
    <w:rsid w:val="003374EA"/>
    <w:rsid w:val="003538D4"/>
    <w:rsid w:val="00355759"/>
    <w:rsid w:val="00356FC5"/>
    <w:rsid w:val="003647BA"/>
    <w:rsid w:val="003778D6"/>
    <w:rsid w:val="00381F42"/>
    <w:rsid w:val="00391E1A"/>
    <w:rsid w:val="00394BA6"/>
    <w:rsid w:val="00397B2C"/>
    <w:rsid w:val="003A0B66"/>
    <w:rsid w:val="003A3AD9"/>
    <w:rsid w:val="003B20E7"/>
    <w:rsid w:val="003B2880"/>
    <w:rsid w:val="003B6E48"/>
    <w:rsid w:val="003C05AE"/>
    <w:rsid w:val="003C0F99"/>
    <w:rsid w:val="003D02C7"/>
    <w:rsid w:val="003E40CB"/>
    <w:rsid w:val="003F0047"/>
    <w:rsid w:val="003F074E"/>
    <w:rsid w:val="003F4E8D"/>
    <w:rsid w:val="003F5AE5"/>
    <w:rsid w:val="003F6091"/>
    <w:rsid w:val="003F6690"/>
    <w:rsid w:val="00404BFB"/>
    <w:rsid w:val="004056DA"/>
    <w:rsid w:val="0040785F"/>
    <w:rsid w:val="004233C3"/>
    <w:rsid w:val="0044143E"/>
    <w:rsid w:val="004473A9"/>
    <w:rsid w:val="00452057"/>
    <w:rsid w:val="004548D2"/>
    <w:rsid w:val="00457B11"/>
    <w:rsid w:val="00461DBA"/>
    <w:rsid w:val="00471ECF"/>
    <w:rsid w:val="00473DEE"/>
    <w:rsid w:val="00474C74"/>
    <w:rsid w:val="00475039"/>
    <w:rsid w:val="004751DF"/>
    <w:rsid w:val="00490936"/>
    <w:rsid w:val="00490B43"/>
    <w:rsid w:val="0049112C"/>
    <w:rsid w:val="004914F6"/>
    <w:rsid w:val="00496103"/>
    <w:rsid w:val="0049711F"/>
    <w:rsid w:val="004A2D5D"/>
    <w:rsid w:val="004A660B"/>
    <w:rsid w:val="004B7CE0"/>
    <w:rsid w:val="004C3870"/>
    <w:rsid w:val="004C58AE"/>
    <w:rsid w:val="004D0252"/>
    <w:rsid w:val="004D152F"/>
    <w:rsid w:val="004D692A"/>
    <w:rsid w:val="004E19E8"/>
    <w:rsid w:val="004E1FA6"/>
    <w:rsid w:val="004E3860"/>
    <w:rsid w:val="004E6737"/>
    <w:rsid w:val="004E771A"/>
    <w:rsid w:val="004F1B84"/>
    <w:rsid w:val="004F6DD1"/>
    <w:rsid w:val="004F7F03"/>
    <w:rsid w:val="00511EEE"/>
    <w:rsid w:val="005146A3"/>
    <w:rsid w:val="00515DDA"/>
    <w:rsid w:val="005170B8"/>
    <w:rsid w:val="00520059"/>
    <w:rsid w:val="0052072E"/>
    <w:rsid w:val="00533660"/>
    <w:rsid w:val="00534865"/>
    <w:rsid w:val="00542737"/>
    <w:rsid w:val="0055269B"/>
    <w:rsid w:val="00554A68"/>
    <w:rsid w:val="00556ADC"/>
    <w:rsid w:val="00565DB3"/>
    <w:rsid w:val="0057112F"/>
    <w:rsid w:val="0057708E"/>
    <w:rsid w:val="005871AA"/>
    <w:rsid w:val="00591578"/>
    <w:rsid w:val="005926FD"/>
    <w:rsid w:val="005938B9"/>
    <w:rsid w:val="0059656E"/>
    <w:rsid w:val="005A5BD2"/>
    <w:rsid w:val="005A5D67"/>
    <w:rsid w:val="005A7120"/>
    <w:rsid w:val="005B21A4"/>
    <w:rsid w:val="005B3D1A"/>
    <w:rsid w:val="005B4EC2"/>
    <w:rsid w:val="005B5376"/>
    <w:rsid w:val="005B7DE0"/>
    <w:rsid w:val="005C25D9"/>
    <w:rsid w:val="005C2BC1"/>
    <w:rsid w:val="005C2DFF"/>
    <w:rsid w:val="005C4558"/>
    <w:rsid w:val="005C572F"/>
    <w:rsid w:val="005C6F1C"/>
    <w:rsid w:val="005D41FD"/>
    <w:rsid w:val="005E581F"/>
    <w:rsid w:val="005E6577"/>
    <w:rsid w:val="005E65E1"/>
    <w:rsid w:val="005E6827"/>
    <w:rsid w:val="005F257E"/>
    <w:rsid w:val="005F3A9E"/>
    <w:rsid w:val="00600F09"/>
    <w:rsid w:val="00602258"/>
    <w:rsid w:val="00604C0B"/>
    <w:rsid w:val="00605D0B"/>
    <w:rsid w:val="00606505"/>
    <w:rsid w:val="00607497"/>
    <w:rsid w:val="00611B6B"/>
    <w:rsid w:val="00611F7A"/>
    <w:rsid w:val="0062130B"/>
    <w:rsid w:val="00621861"/>
    <w:rsid w:val="00630A34"/>
    <w:rsid w:val="00631ADF"/>
    <w:rsid w:val="006334DF"/>
    <w:rsid w:val="00633C31"/>
    <w:rsid w:val="00634046"/>
    <w:rsid w:val="0063657A"/>
    <w:rsid w:val="00637961"/>
    <w:rsid w:val="00640B57"/>
    <w:rsid w:val="0064103B"/>
    <w:rsid w:val="00641BA3"/>
    <w:rsid w:val="00643DC0"/>
    <w:rsid w:val="00644078"/>
    <w:rsid w:val="00650D06"/>
    <w:rsid w:val="00651377"/>
    <w:rsid w:val="006644FE"/>
    <w:rsid w:val="00665C82"/>
    <w:rsid w:val="00666C06"/>
    <w:rsid w:val="00667749"/>
    <w:rsid w:val="00670242"/>
    <w:rsid w:val="006706A4"/>
    <w:rsid w:val="006723A0"/>
    <w:rsid w:val="00674776"/>
    <w:rsid w:val="0068178C"/>
    <w:rsid w:val="00683D5B"/>
    <w:rsid w:val="00684346"/>
    <w:rsid w:val="00684529"/>
    <w:rsid w:val="006846D0"/>
    <w:rsid w:val="00686E13"/>
    <w:rsid w:val="0069467A"/>
    <w:rsid w:val="006A6E7B"/>
    <w:rsid w:val="006A75B9"/>
    <w:rsid w:val="006B21EE"/>
    <w:rsid w:val="006B2B19"/>
    <w:rsid w:val="006B3282"/>
    <w:rsid w:val="006B6EB5"/>
    <w:rsid w:val="006C0D82"/>
    <w:rsid w:val="006C1473"/>
    <w:rsid w:val="006C2B10"/>
    <w:rsid w:val="006D230B"/>
    <w:rsid w:val="006D3E82"/>
    <w:rsid w:val="006D4B7F"/>
    <w:rsid w:val="006D55AD"/>
    <w:rsid w:val="006E6347"/>
    <w:rsid w:val="006E7F91"/>
    <w:rsid w:val="006F0DC9"/>
    <w:rsid w:val="00705C35"/>
    <w:rsid w:val="00710EC1"/>
    <w:rsid w:val="00720919"/>
    <w:rsid w:val="0072114F"/>
    <w:rsid w:val="00722A54"/>
    <w:rsid w:val="00727DAB"/>
    <w:rsid w:val="00730CD7"/>
    <w:rsid w:val="0073194D"/>
    <w:rsid w:val="0073258C"/>
    <w:rsid w:val="00733005"/>
    <w:rsid w:val="0073320F"/>
    <w:rsid w:val="0073796E"/>
    <w:rsid w:val="00741190"/>
    <w:rsid w:val="00742789"/>
    <w:rsid w:val="0074409F"/>
    <w:rsid w:val="00756454"/>
    <w:rsid w:val="007602F0"/>
    <w:rsid w:val="0076206D"/>
    <w:rsid w:val="00764334"/>
    <w:rsid w:val="0076631B"/>
    <w:rsid w:val="007663BF"/>
    <w:rsid w:val="0077001A"/>
    <w:rsid w:val="007763A8"/>
    <w:rsid w:val="00776972"/>
    <w:rsid w:val="00776E4E"/>
    <w:rsid w:val="00777122"/>
    <w:rsid w:val="00780C1A"/>
    <w:rsid w:val="00780F07"/>
    <w:rsid w:val="00780F58"/>
    <w:rsid w:val="00782417"/>
    <w:rsid w:val="00793E93"/>
    <w:rsid w:val="007A16E7"/>
    <w:rsid w:val="007A2344"/>
    <w:rsid w:val="007A2915"/>
    <w:rsid w:val="007A3440"/>
    <w:rsid w:val="007A4AAE"/>
    <w:rsid w:val="007A5A31"/>
    <w:rsid w:val="007A65B0"/>
    <w:rsid w:val="007A7EFC"/>
    <w:rsid w:val="007B1F9D"/>
    <w:rsid w:val="007C2724"/>
    <w:rsid w:val="007C4367"/>
    <w:rsid w:val="007D4EC0"/>
    <w:rsid w:val="007D72A6"/>
    <w:rsid w:val="007D766B"/>
    <w:rsid w:val="007E46C3"/>
    <w:rsid w:val="007E7201"/>
    <w:rsid w:val="007F03E9"/>
    <w:rsid w:val="008015E1"/>
    <w:rsid w:val="00802F16"/>
    <w:rsid w:val="0080381A"/>
    <w:rsid w:val="00805F70"/>
    <w:rsid w:val="00813292"/>
    <w:rsid w:val="00814B4A"/>
    <w:rsid w:val="00817F27"/>
    <w:rsid w:val="00821BE2"/>
    <w:rsid w:val="008225B3"/>
    <w:rsid w:val="0082268E"/>
    <w:rsid w:val="0082489A"/>
    <w:rsid w:val="008257CE"/>
    <w:rsid w:val="00831101"/>
    <w:rsid w:val="00831547"/>
    <w:rsid w:val="00831AFA"/>
    <w:rsid w:val="00831B33"/>
    <w:rsid w:val="00833320"/>
    <w:rsid w:val="008430E1"/>
    <w:rsid w:val="00850479"/>
    <w:rsid w:val="008522A9"/>
    <w:rsid w:val="00852C10"/>
    <w:rsid w:val="00852D4D"/>
    <w:rsid w:val="0085409E"/>
    <w:rsid w:val="0085710D"/>
    <w:rsid w:val="00857A0B"/>
    <w:rsid w:val="00862CE5"/>
    <w:rsid w:val="00873895"/>
    <w:rsid w:val="00874F0F"/>
    <w:rsid w:val="00875902"/>
    <w:rsid w:val="00882C47"/>
    <w:rsid w:val="008832F8"/>
    <w:rsid w:val="0088570D"/>
    <w:rsid w:val="00887966"/>
    <w:rsid w:val="008911CB"/>
    <w:rsid w:val="0089185B"/>
    <w:rsid w:val="008A02CA"/>
    <w:rsid w:val="008C3584"/>
    <w:rsid w:val="008C383D"/>
    <w:rsid w:val="008C5B79"/>
    <w:rsid w:val="008C6386"/>
    <w:rsid w:val="008C6767"/>
    <w:rsid w:val="008D1DF5"/>
    <w:rsid w:val="008D3B3C"/>
    <w:rsid w:val="008D469E"/>
    <w:rsid w:val="008D475B"/>
    <w:rsid w:val="008D72CA"/>
    <w:rsid w:val="008D75DA"/>
    <w:rsid w:val="008F3F02"/>
    <w:rsid w:val="008F6807"/>
    <w:rsid w:val="008F699E"/>
    <w:rsid w:val="008F76EA"/>
    <w:rsid w:val="00904454"/>
    <w:rsid w:val="00915388"/>
    <w:rsid w:val="009178A9"/>
    <w:rsid w:val="00920451"/>
    <w:rsid w:val="00920620"/>
    <w:rsid w:val="0092144E"/>
    <w:rsid w:val="00930C2E"/>
    <w:rsid w:val="009366BE"/>
    <w:rsid w:val="00942D12"/>
    <w:rsid w:val="00953430"/>
    <w:rsid w:val="00964B58"/>
    <w:rsid w:val="00967B3C"/>
    <w:rsid w:val="00971BEE"/>
    <w:rsid w:val="009761E7"/>
    <w:rsid w:val="0098756D"/>
    <w:rsid w:val="00990DF0"/>
    <w:rsid w:val="00992012"/>
    <w:rsid w:val="00992A0A"/>
    <w:rsid w:val="0099419B"/>
    <w:rsid w:val="009A0904"/>
    <w:rsid w:val="009A27F6"/>
    <w:rsid w:val="009A4D0A"/>
    <w:rsid w:val="009B0389"/>
    <w:rsid w:val="009B1D0C"/>
    <w:rsid w:val="009B5F02"/>
    <w:rsid w:val="009B6F03"/>
    <w:rsid w:val="009C0DC5"/>
    <w:rsid w:val="009C27E7"/>
    <w:rsid w:val="009C54A1"/>
    <w:rsid w:val="009C7FC6"/>
    <w:rsid w:val="009D2DCA"/>
    <w:rsid w:val="009D79AB"/>
    <w:rsid w:val="009E2505"/>
    <w:rsid w:val="009E378F"/>
    <w:rsid w:val="009E6685"/>
    <w:rsid w:val="009E734D"/>
    <w:rsid w:val="009E7967"/>
    <w:rsid w:val="009F1BF1"/>
    <w:rsid w:val="009F3507"/>
    <w:rsid w:val="009F430E"/>
    <w:rsid w:val="009F4B9C"/>
    <w:rsid w:val="009F6831"/>
    <w:rsid w:val="009F7ABD"/>
    <w:rsid w:val="00A00829"/>
    <w:rsid w:val="00A05687"/>
    <w:rsid w:val="00A11B1D"/>
    <w:rsid w:val="00A13C4A"/>
    <w:rsid w:val="00A20CE0"/>
    <w:rsid w:val="00A21F50"/>
    <w:rsid w:val="00A2786B"/>
    <w:rsid w:val="00A32230"/>
    <w:rsid w:val="00A32C12"/>
    <w:rsid w:val="00A404ED"/>
    <w:rsid w:val="00A437B4"/>
    <w:rsid w:val="00A47BCC"/>
    <w:rsid w:val="00A50DDB"/>
    <w:rsid w:val="00A520DD"/>
    <w:rsid w:val="00A55148"/>
    <w:rsid w:val="00A603FC"/>
    <w:rsid w:val="00A6146F"/>
    <w:rsid w:val="00A63095"/>
    <w:rsid w:val="00A675F3"/>
    <w:rsid w:val="00A7159E"/>
    <w:rsid w:val="00A74B1F"/>
    <w:rsid w:val="00A75FA6"/>
    <w:rsid w:val="00A82067"/>
    <w:rsid w:val="00A8237F"/>
    <w:rsid w:val="00A82431"/>
    <w:rsid w:val="00A83A29"/>
    <w:rsid w:val="00A85AF2"/>
    <w:rsid w:val="00A862F6"/>
    <w:rsid w:val="00A87798"/>
    <w:rsid w:val="00A94E14"/>
    <w:rsid w:val="00A95568"/>
    <w:rsid w:val="00AA1BAA"/>
    <w:rsid w:val="00AA75B5"/>
    <w:rsid w:val="00AB2E5F"/>
    <w:rsid w:val="00AC09A9"/>
    <w:rsid w:val="00AC25FE"/>
    <w:rsid w:val="00AC58C5"/>
    <w:rsid w:val="00AC5E78"/>
    <w:rsid w:val="00AC7509"/>
    <w:rsid w:val="00AD073A"/>
    <w:rsid w:val="00AD367A"/>
    <w:rsid w:val="00AE0D33"/>
    <w:rsid w:val="00AE49CB"/>
    <w:rsid w:val="00AE5A86"/>
    <w:rsid w:val="00AE73EB"/>
    <w:rsid w:val="00AF0A5B"/>
    <w:rsid w:val="00AF4907"/>
    <w:rsid w:val="00B016D4"/>
    <w:rsid w:val="00B056AD"/>
    <w:rsid w:val="00B06952"/>
    <w:rsid w:val="00B10D3D"/>
    <w:rsid w:val="00B12D2D"/>
    <w:rsid w:val="00B145B7"/>
    <w:rsid w:val="00B15772"/>
    <w:rsid w:val="00B16AF7"/>
    <w:rsid w:val="00B16B6E"/>
    <w:rsid w:val="00B22AB3"/>
    <w:rsid w:val="00B37436"/>
    <w:rsid w:val="00B37DE0"/>
    <w:rsid w:val="00B40A3F"/>
    <w:rsid w:val="00B44386"/>
    <w:rsid w:val="00B44E2C"/>
    <w:rsid w:val="00B54D71"/>
    <w:rsid w:val="00B554CE"/>
    <w:rsid w:val="00B55D73"/>
    <w:rsid w:val="00B57798"/>
    <w:rsid w:val="00B60EB4"/>
    <w:rsid w:val="00B61665"/>
    <w:rsid w:val="00B61FEB"/>
    <w:rsid w:val="00B62FE1"/>
    <w:rsid w:val="00B70D7B"/>
    <w:rsid w:val="00B7120F"/>
    <w:rsid w:val="00B722CD"/>
    <w:rsid w:val="00B8039D"/>
    <w:rsid w:val="00B81274"/>
    <w:rsid w:val="00B85BFA"/>
    <w:rsid w:val="00B91091"/>
    <w:rsid w:val="00B92547"/>
    <w:rsid w:val="00B946E4"/>
    <w:rsid w:val="00B9495F"/>
    <w:rsid w:val="00B95136"/>
    <w:rsid w:val="00BA0C64"/>
    <w:rsid w:val="00BA39BD"/>
    <w:rsid w:val="00BA615E"/>
    <w:rsid w:val="00BB19DD"/>
    <w:rsid w:val="00BB4F86"/>
    <w:rsid w:val="00BB5A76"/>
    <w:rsid w:val="00BB612D"/>
    <w:rsid w:val="00BB736A"/>
    <w:rsid w:val="00BC3A6D"/>
    <w:rsid w:val="00BC4FAC"/>
    <w:rsid w:val="00BD3AFB"/>
    <w:rsid w:val="00BD5256"/>
    <w:rsid w:val="00BE0B8A"/>
    <w:rsid w:val="00BE1265"/>
    <w:rsid w:val="00BE4FF5"/>
    <w:rsid w:val="00BE63DC"/>
    <w:rsid w:val="00BE7045"/>
    <w:rsid w:val="00BF1252"/>
    <w:rsid w:val="00BF5015"/>
    <w:rsid w:val="00BF78A1"/>
    <w:rsid w:val="00C00033"/>
    <w:rsid w:val="00C0042D"/>
    <w:rsid w:val="00C02A15"/>
    <w:rsid w:val="00C02A82"/>
    <w:rsid w:val="00C04AF1"/>
    <w:rsid w:val="00C05986"/>
    <w:rsid w:val="00C06279"/>
    <w:rsid w:val="00C10969"/>
    <w:rsid w:val="00C13221"/>
    <w:rsid w:val="00C14AC2"/>
    <w:rsid w:val="00C173A6"/>
    <w:rsid w:val="00C17969"/>
    <w:rsid w:val="00C200E8"/>
    <w:rsid w:val="00C202F4"/>
    <w:rsid w:val="00C213E8"/>
    <w:rsid w:val="00C229DF"/>
    <w:rsid w:val="00C24616"/>
    <w:rsid w:val="00C25BF6"/>
    <w:rsid w:val="00C35D85"/>
    <w:rsid w:val="00C376DA"/>
    <w:rsid w:val="00C514C9"/>
    <w:rsid w:val="00C52385"/>
    <w:rsid w:val="00C64DAA"/>
    <w:rsid w:val="00C658CC"/>
    <w:rsid w:val="00C72481"/>
    <w:rsid w:val="00C75134"/>
    <w:rsid w:val="00C77CA1"/>
    <w:rsid w:val="00C82856"/>
    <w:rsid w:val="00C850BD"/>
    <w:rsid w:val="00C90EC4"/>
    <w:rsid w:val="00C91505"/>
    <w:rsid w:val="00C94825"/>
    <w:rsid w:val="00C96EC4"/>
    <w:rsid w:val="00CA15CA"/>
    <w:rsid w:val="00CA4F9B"/>
    <w:rsid w:val="00CA535F"/>
    <w:rsid w:val="00CA7D66"/>
    <w:rsid w:val="00CB3746"/>
    <w:rsid w:val="00CB7B62"/>
    <w:rsid w:val="00CC1631"/>
    <w:rsid w:val="00CC4CD3"/>
    <w:rsid w:val="00CC7452"/>
    <w:rsid w:val="00CD381C"/>
    <w:rsid w:val="00CE37A0"/>
    <w:rsid w:val="00CE41B6"/>
    <w:rsid w:val="00CF1709"/>
    <w:rsid w:val="00CF4811"/>
    <w:rsid w:val="00D01E72"/>
    <w:rsid w:val="00D037AD"/>
    <w:rsid w:val="00D05DA6"/>
    <w:rsid w:val="00D109E6"/>
    <w:rsid w:val="00D11FE2"/>
    <w:rsid w:val="00D152A4"/>
    <w:rsid w:val="00D2356D"/>
    <w:rsid w:val="00D26947"/>
    <w:rsid w:val="00D305AA"/>
    <w:rsid w:val="00D3088A"/>
    <w:rsid w:val="00D3171B"/>
    <w:rsid w:val="00D33293"/>
    <w:rsid w:val="00D33B5B"/>
    <w:rsid w:val="00D34645"/>
    <w:rsid w:val="00D34F19"/>
    <w:rsid w:val="00D3739A"/>
    <w:rsid w:val="00D429D0"/>
    <w:rsid w:val="00D43625"/>
    <w:rsid w:val="00D443FE"/>
    <w:rsid w:val="00D44C0A"/>
    <w:rsid w:val="00D44FC4"/>
    <w:rsid w:val="00D458D5"/>
    <w:rsid w:val="00D51589"/>
    <w:rsid w:val="00D531AD"/>
    <w:rsid w:val="00D5321D"/>
    <w:rsid w:val="00D639D5"/>
    <w:rsid w:val="00D63ED3"/>
    <w:rsid w:val="00D652C5"/>
    <w:rsid w:val="00D7260E"/>
    <w:rsid w:val="00D7353B"/>
    <w:rsid w:val="00D85A43"/>
    <w:rsid w:val="00D87B94"/>
    <w:rsid w:val="00D92E2A"/>
    <w:rsid w:val="00D9528C"/>
    <w:rsid w:val="00D957A6"/>
    <w:rsid w:val="00DA226F"/>
    <w:rsid w:val="00DA3A96"/>
    <w:rsid w:val="00DA60BD"/>
    <w:rsid w:val="00DA7395"/>
    <w:rsid w:val="00DB0DC1"/>
    <w:rsid w:val="00DB46B6"/>
    <w:rsid w:val="00DB731F"/>
    <w:rsid w:val="00DC1559"/>
    <w:rsid w:val="00DC320C"/>
    <w:rsid w:val="00DD04F4"/>
    <w:rsid w:val="00DD21ED"/>
    <w:rsid w:val="00DD46E0"/>
    <w:rsid w:val="00DD74EE"/>
    <w:rsid w:val="00DE2300"/>
    <w:rsid w:val="00DE6010"/>
    <w:rsid w:val="00DE6DA6"/>
    <w:rsid w:val="00DF37A7"/>
    <w:rsid w:val="00DF53CE"/>
    <w:rsid w:val="00DF7636"/>
    <w:rsid w:val="00E03742"/>
    <w:rsid w:val="00E10D78"/>
    <w:rsid w:val="00E17AFC"/>
    <w:rsid w:val="00E200A8"/>
    <w:rsid w:val="00E25298"/>
    <w:rsid w:val="00E309A3"/>
    <w:rsid w:val="00E30ED2"/>
    <w:rsid w:val="00E35A08"/>
    <w:rsid w:val="00E407E2"/>
    <w:rsid w:val="00E4180B"/>
    <w:rsid w:val="00E41D4C"/>
    <w:rsid w:val="00E44C7F"/>
    <w:rsid w:val="00E51811"/>
    <w:rsid w:val="00E51F58"/>
    <w:rsid w:val="00E54189"/>
    <w:rsid w:val="00E56D79"/>
    <w:rsid w:val="00E57D8B"/>
    <w:rsid w:val="00E60ADE"/>
    <w:rsid w:val="00E62656"/>
    <w:rsid w:val="00E62DEB"/>
    <w:rsid w:val="00E65089"/>
    <w:rsid w:val="00E70A80"/>
    <w:rsid w:val="00E72F97"/>
    <w:rsid w:val="00E74AF1"/>
    <w:rsid w:val="00E7772B"/>
    <w:rsid w:val="00E805EA"/>
    <w:rsid w:val="00E82265"/>
    <w:rsid w:val="00E83A30"/>
    <w:rsid w:val="00E8440A"/>
    <w:rsid w:val="00E94038"/>
    <w:rsid w:val="00E944BD"/>
    <w:rsid w:val="00E94B55"/>
    <w:rsid w:val="00E974AE"/>
    <w:rsid w:val="00EA1955"/>
    <w:rsid w:val="00EA7AB5"/>
    <w:rsid w:val="00EB132F"/>
    <w:rsid w:val="00EB73B6"/>
    <w:rsid w:val="00EC0A38"/>
    <w:rsid w:val="00EC5467"/>
    <w:rsid w:val="00EC7976"/>
    <w:rsid w:val="00ED0E27"/>
    <w:rsid w:val="00ED4381"/>
    <w:rsid w:val="00ED5086"/>
    <w:rsid w:val="00EE101B"/>
    <w:rsid w:val="00EE4BB8"/>
    <w:rsid w:val="00EE5D30"/>
    <w:rsid w:val="00EE757D"/>
    <w:rsid w:val="00EF0674"/>
    <w:rsid w:val="00EF107B"/>
    <w:rsid w:val="00EF4EFF"/>
    <w:rsid w:val="00EF4FA9"/>
    <w:rsid w:val="00EF7DAB"/>
    <w:rsid w:val="00F0064A"/>
    <w:rsid w:val="00F13374"/>
    <w:rsid w:val="00F20C71"/>
    <w:rsid w:val="00F24BEA"/>
    <w:rsid w:val="00F27B81"/>
    <w:rsid w:val="00F33FF2"/>
    <w:rsid w:val="00F34D49"/>
    <w:rsid w:val="00F35339"/>
    <w:rsid w:val="00F41D22"/>
    <w:rsid w:val="00F519F3"/>
    <w:rsid w:val="00F52998"/>
    <w:rsid w:val="00F53F5D"/>
    <w:rsid w:val="00F553B8"/>
    <w:rsid w:val="00F55E30"/>
    <w:rsid w:val="00F57754"/>
    <w:rsid w:val="00F61C4C"/>
    <w:rsid w:val="00F65AC3"/>
    <w:rsid w:val="00F73434"/>
    <w:rsid w:val="00F73B7C"/>
    <w:rsid w:val="00F8147F"/>
    <w:rsid w:val="00F83FBB"/>
    <w:rsid w:val="00F86F29"/>
    <w:rsid w:val="00F96AA0"/>
    <w:rsid w:val="00F97C59"/>
    <w:rsid w:val="00FA08F4"/>
    <w:rsid w:val="00FA2292"/>
    <w:rsid w:val="00FA2DC5"/>
    <w:rsid w:val="00FA3BCB"/>
    <w:rsid w:val="00FA54F1"/>
    <w:rsid w:val="00FB005E"/>
    <w:rsid w:val="00FB115B"/>
    <w:rsid w:val="00FB33A0"/>
    <w:rsid w:val="00FB6CAA"/>
    <w:rsid w:val="00FC0866"/>
    <w:rsid w:val="00FC120E"/>
    <w:rsid w:val="00FC1ABF"/>
    <w:rsid w:val="00FC3094"/>
    <w:rsid w:val="00FC3B9D"/>
    <w:rsid w:val="00FC4C4A"/>
    <w:rsid w:val="00FC4C7A"/>
    <w:rsid w:val="00FC7089"/>
    <w:rsid w:val="00FD38DD"/>
    <w:rsid w:val="00FE08CC"/>
    <w:rsid w:val="00FE20D4"/>
    <w:rsid w:val="00FE5AF2"/>
    <w:rsid w:val="00FE6040"/>
    <w:rsid w:val="00FE675E"/>
    <w:rsid w:val="00FF1401"/>
    <w:rsid w:val="00FF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5:chartTrackingRefBased/>
  <w15:docId w15:val="{8714F7A2-E16C-445A-9E35-E8B63E41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</w:style>
  <w:style w:type="paragraph" w:customStyle="1" w:styleId="Zwykytekst3">
    <w:name w:val="Zwykły tekst3"/>
    <w:basedOn w:val="Normalny"/>
    <w:rPr>
      <w:rFonts w:ascii="Courier New" w:hAnsi="Courier New" w:cs="StarSymbol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Normalny"/>
    <w:pPr>
      <w:ind w:left="180" w:hanging="180"/>
      <w:jc w:val="both"/>
    </w:pPr>
    <w:rPr>
      <w:rFonts w:ascii="Arial" w:eastAsia="MS Mincho" w:hAnsi="Arial" w:cs="Arial"/>
      <w:sz w:val="20"/>
      <w:szCs w:val="20"/>
    </w:rPr>
  </w:style>
  <w:style w:type="paragraph" w:customStyle="1" w:styleId="Zwykytekst2">
    <w:name w:val="Zwykły tekst2"/>
    <w:basedOn w:val="Normalny"/>
    <w:rPr>
      <w:rFonts w:ascii="Courier New" w:hAnsi="Courier New"/>
      <w:sz w:val="20"/>
    </w:rPr>
  </w:style>
  <w:style w:type="paragraph" w:customStyle="1" w:styleId="FR1">
    <w:name w:val="FR1"/>
    <w:pPr>
      <w:widowControl w:val="0"/>
      <w:suppressAutoHyphens/>
      <w:spacing w:before="280"/>
      <w:ind w:left="120"/>
    </w:pPr>
    <w:rPr>
      <w:rFonts w:ascii="Arial" w:eastAsia="Arial" w:hAnsi="Arial"/>
      <w:sz w:val="22"/>
      <w:lang w:eastAsia="ar-SA"/>
    </w:rPr>
  </w:style>
  <w:style w:type="paragraph" w:customStyle="1" w:styleId="WW-Zwykytekst">
    <w:name w:val="WW-Zwykły tekst"/>
    <w:basedOn w:val="Normalny"/>
    <w:pPr>
      <w:suppressAutoHyphens w:val="0"/>
    </w:pPr>
    <w:rPr>
      <w:rFonts w:ascii="Courier New" w:hAnsi="Courier New"/>
      <w:sz w:val="20"/>
    </w:rPr>
  </w:style>
  <w:style w:type="paragraph" w:customStyle="1" w:styleId="Zwykytekst4">
    <w:name w:val="Zwykły tekst4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luchili">
    <w:name w:val="luc_hili"/>
    <w:basedOn w:val="Domylnaczcionkaakapitu"/>
    <w:rsid w:val="00E56D79"/>
  </w:style>
  <w:style w:type="paragraph" w:customStyle="1" w:styleId="Tekstpodstawowywcity1">
    <w:name w:val="Tekst podstawowy wcięty1"/>
    <w:basedOn w:val="Normalny"/>
    <w:link w:val="BodyTextIndentChar"/>
    <w:semiHidden/>
    <w:rsid w:val="00AE0D33"/>
    <w:pPr>
      <w:suppressAutoHyphens w:val="0"/>
      <w:ind w:left="360"/>
    </w:pPr>
    <w:rPr>
      <w:sz w:val="20"/>
      <w:szCs w:val="20"/>
      <w:lang w:val="x-none" w:eastAsia="pl-PL"/>
    </w:rPr>
  </w:style>
  <w:style w:type="character" w:customStyle="1" w:styleId="BodyTextIndentChar">
    <w:name w:val="Body Text Indent Char"/>
    <w:link w:val="Tekstpodstawowywcity1"/>
    <w:semiHidden/>
    <w:rsid w:val="00AE0D33"/>
    <w:rPr>
      <w:lang w:val="x-none" w:eastAsia="pl-PL" w:bidi="ar-SA"/>
    </w:rPr>
  </w:style>
  <w:style w:type="paragraph" w:styleId="Tekstpodstawowywcity">
    <w:name w:val="Body Text Indent"/>
    <w:basedOn w:val="Normalny"/>
    <w:semiHidden/>
    <w:rsid w:val="00F8147F"/>
    <w:pPr>
      <w:suppressAutoHyphens w:val="0"/>
      <w:ind w:left="360"/>
    </w:pPr>
    <w:rPr>
      <w:sz w:val="26"/>
      <w:szCs w:val="20"/>
      <w:lang w:eastAsia="pl-PL"/>
    </w:rPr>
  </w:style>
  <w:style w:type="paragraph" w:customStyle="1" w:styleId="ZnakZnak3ZnakZnakZnakZnakZnakZnakZnak">
    <w:name w:val="Znak Znak3 Znak Znak Znak Znak Znak Znak Znak"/>
    <w:basedOn w:val="Normalny"/>
    <w:rsid w:val="00F8147F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Pogrubienie">
    <w:name w:val="Strong"/>
    <w:qFormat/>
    <w:rsid w:val="00611B6B"/>
    <w:rPr>
      <w:rFonts w:cs="Times New Roman"/>
      <w:b/>
      <w:bCs/>
    </w:rPr>
  </w:style>
  <w:style w:type="paragraph" w:styleId="Tekstdymka">
    <w:name w:val="Balloon Text"/>
    <w:basedOn w:val="Normalny"/>
    <w:semiHidden/>
    <w:rsid w:val="00EE757D"/>
    <w:rPr>
      <w:rFonts w:ascii="Tahoma" w:hAnsi="Tahoma" w:cs="Tahoma"/>
      <w:sz w:val="16"/>
      <w:szCs w:val="16"/>
    </w:rPr>
  </w:style>
  <w:style w:type="paragraph" w:customStyle="1" w:styleId="ZnakZnak1ZnakZnakZnak1Znak">
    <w:name w:val="Znak Znak1 Znak Znak Znak1 Znak"/>
    <w:basedOn w:val="Normalny"/>
    <w:rsid w:val="00A21F50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1ZnakZnakZnak">
    <w:name w:val="Znak Znak1 Znak Znak Znak1 Znak Znak Znak"/>
    <w:basedOn w:val="Normalny"/>
    <w:rsid w:val="001F1678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1">
    <w:name w:val="Styl1"/>
    <w:basedOn w:val="Normalny"/>
    <w:rsid w:val="0080381A"/>
    <w:rPr>
      <w:rFonts w:ascii="Arial" w:hAnsi="Arial" w:cs="StarSymbol"/>
      <w:sz w:val="20"/>
      <w:szCs w:val="20"/>
    </w:rPr>
  </w:style>
  <w:style w:type="paragraph" w:customStyle="1" w:styleId="ZnakZnak1ZnakZnakZnak1ZnakZnakZnakZnakZnakZnakZnakZnak">
    <w:name w:val="Znak Znak1 Znak Znak Znak1 Znak Znak Znak Znak Znak Znak Znak Znak"/>
    <w:basedOn w:val="Normalny"/>
    <w:rsid w:val="009C0DC5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FD3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38D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D38DD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8D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D38DD"/>
    <w:rPr>
      <w:b/>
      <w:bCs/>
      <w:lang w:eastAsia="ar-SA"/>
    </w:rPr>
  </w:style>
  <w:style w:type="paragraph" w:customStyle="1" w:styleId="ZnakZnakZnakZnak">
    <w:name w:val="Znak Znak Znak Znak"/>
    <w:basedOn w:val="Normalny"/>
    <w:rsid w:val="008D469E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A82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89BB7-A60F-4517-BBB9-3EB8E1B82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10</Pages>
  <Words>6430</Words>
  <Characters>42017</Characters>
  <Application>Microsoft Office Word</Application>
  <DocSecurity>0</DocSecurity>
  <Lines>350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18 do oferty</vt:lpstr>
    </vt:vector>
  </TitlesOfParts>
  <Company/>
  <LinksUpToDate>false</LinksUpToDate>
  <CharactersWithSpaces>48351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 do oferty</dc:title>
  <dc:subject/>
  <dc:creator>przemyslaw.zielinski</dc:creator>
  <cp:keywords/>
  <dc:description/>
  <cp:lastModifiedBy>Przemysław Zieliński</cp:lastModifiedBy>
  <cp:revision>44</cp:revision>
  <cp:lastPrinted>2025-05-14T10:06:00Z</cp:lastPrinted>
  <dcterms:created xsi:type="dcterms:W3CDTF">2023-01-30T11:49:00Z</dcterms:created>
  <dcterms:modified xsi:type="dcterms:W3CDTF">2025-05-14T11:42:00Z</dcterms:modified>
</cp:coreProperties>
</file>