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35BFE81" w14:textId="78EBF021" w:rsidR="007067E6" w:rsidRPr="009A4ED6" w:rsidRDefault="00FC66F8" w:rsidP="008F0CEF">
      <w:pPr>
        <w:tabs>
          <w:tab w:val="left" w:pos="3245"/>
        </w:tabs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034FEA5" wp14:editId="05140948">
                <wp:simplePos x="0" y="0"/>
                <wp:positionH relativeFrom="column">
                  <wp:posOffset>2633980</wp:posOffset>
                </wp:positionH>
                <wp:positionV relativeFrom="paragraph">
                  <wp:posOffset>0</wp:posOffset>
                </wp:positionV>
                <wp:extent cx="3086100" cy="904875"/>
                <wp:effectExtent l="0" t="0" r="19050" b="28575"/>
                <wp:wrapTight wrapText="bothSides">
                  <wp:wrapPolygon edited="0">
                    <wp:start x="0" y="0"/>
                    <wp:lineTo x="0" y="21827"/>
                    <wp:lineTo x="21600" y="21827"/>
                    <wp:lineTo x="21600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048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93232" w14:textId="77777777" w:rsidR="00556A64" w:rsidRDefault="00556A64" w:rsidP="009B0DD2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58B775CA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b/>
                                <w:sz w:val="32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034FEA5" id="Pole tekstowe 3" o:spid="_x0000_s1029" type="#_x0000_t202" style="position:absolute;margin-left:207.4pt;margin-top:0;width:243pt;height:71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" fillcolor="silver">
                <v:textbox>
                  <w:txbxContent>
                    <w:p w14:paraId="42693232" w14:textId="77777777" w:rsidR="00556A64" w:rsidRDefault="00556A64" w:rsidP="009B0DD2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58B775CA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b/>
                          <w:sz w:val="32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b/>
                          <w:sz w:val="32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9A4ED6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3D2FCB3" wp14:editId="69FC16EA">
                <wp:simplePos x="0" y="0"/>
                <wp:positionH relativeFrom="column">
                  <wp:posOffset>-80645</wp:posOffset>
                </wp:positionH>
                <wp:positionV relativeFrom="paragraph">
                  <wp:posOffset>5080</wp:posOffset>
                </wp:positionV>
                <wp:extent cx="2859405" cy="885825"/>
                <wp:effectExtent l="0" t="0" r="17145" b="28575"/>
                <wp:wrapTight wrapText="bothSides">
                  <wp:wrapPolygon edited="0">
                    <wp:start x="0" y="0"/>
                    <wp:lineTo x="0" y="21832"/>
                    <wp:lineTo x="21586" y="21832"/>
                    <wp:lineTo x="21586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940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9F2CF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A84B423" w14:textId="77777777" w:rsidR="00556A64" w:rsidRDefault="00556A64" w:rsidP="00193512">
                            <w:pPr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FFF5A63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72DD33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C4A5A49" w14:textId="77777777" w:rsidR="00556A64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</w:p>
                          <w:p w14:paraId="2094BDEA" w14:textId="56E0E653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</w:pPr>
                            <w:r w:rsidRPr="00832E70">
                              <w:rPr>
                                <w:rFonts w:ascii="Encode Sans Compressed" w:hAnsi="Encode Sans Compressed"/>
                                <w:i/>
                                <w:sz w:val="16"/>
                              </w:rPr>
                              <w:t>(pieczęć Wykonawcy/Wykonawców)</w:t>
                            </w:r>
                          </w:p>
                          <w:p w14:paraId="0546805F" w14:textId="77777777" w:rsidR="00556A64" w:rsidRPr="00832E70" w:rsidRDefault="00556A64" w:rsidP="009B0DD2">
                            <w:pPr>
                              <w:jc w:val="center"/>
                              <w:rPr>
                                <w:rFonts w:ascii="Encode Sans Compressed" w:hAnsi="Encode Sans Compressed"/>
                                <w:i/>
                                <w:sz w:val="18"/>
                              </w:rPr>
                            </w:pPr>
                          </w:p>
                          <w:p w14:paraId="7CB75F20" w14:textId="77777777" w:rsidR="00556A64" w:rsidRDefault="00556A64" w:rsidP="009B0DD2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3D2FCB3" id="Pole tekstowe 7" o:spid="_x0000_s1030" type="#_x0000_t202" style="position:absolute;margin-left:-6.35pt;margin-top:.4pt;width:225.15pt;height:69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">
                <v:textbox>
                  <w:txbxContent>
                    <w:p w14:paraId="1C19F2CF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A84B423" w14:textId="77777777" w:rsidR="00556A64" w:rsidRDefault="00556A64" w:rsidP="00193512">
                      <w:pPr>
                        <w:rPr>
                          <w:i/>
                          <w:sz w:val="18"/>
                        </w:rPr>
                      </w:pPr>
                    </w:p>
                    <w:p w14:paraId="3FFF5A63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72DD33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C4A5A49" w14:textId="77777777" w:rsidR="00556A64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</w:p>
                    <w:p w14:paraId="2094BDEA" w14:textId="56E0E653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6"/>
                        </w:rPr>
                      </w:pPr>
                      <w:r w:rsidRPr="00832E70">
                        <w:rPr>
                          <w:rFonts w:ascii="Encode Sans Compressed" w:hAnsi="Encode Sans Compressed"/>
                          <w:i/>
                          <w:sz w:val="16"/>
                        </w:rPr>
                        <w:t>(pieczęć Wykonawcy/Wykonawców)</w:t>
                      </w:r>
                    </w:p>
                    <w:p w14:paraId="0546805F" w14:textId="77777777" w:rsidR="00556A64" w:rsidRPr="00832E70" w:rsidRDefault="00556A64" w:rsidP="009B0DD2">
                      <w:pPr>
                        <w:jc w:val="center"/>
                        <w:rPr>
                          <w:rFonts w:ascii="Encode Sans Compressed" w:hAnsi="Encode Sans Compressed"/>
                          <w:i/>
                          <w:sz w:val="18"/>
                        </w:rPr>
                      </w:pPr>
                    </w:p>
                    <w:p w14:paraId="7CB75F20" w14:textId="77777777" w:rsidR="00556A64" w:rsidRDefault="00556A64" w:rsidP="009B0DD2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B542196" w14:textId="77875F07" w:rsidR="00BF54BC" w:rsidRDefault="00BF54BC" w:rsidP="00AB1C77">
      <w:pPr>
        <w:tabs>
          <w:tab w:val="left" w:pos="3245"/>
        </w:tabs>
        <w:spacing w:line="288" w:lineRule="auto"/>
        <w:jc w:val="center"/>
        <w:rPr>
          <w:rFonts w:ascii="Encode Sans Compressed" w:hAnsi="Encode Sans Compressed"/>
          <w:sz w:val="18"/>
          <w:szCs w:val="18"/>
        </w:rPr>
      </w:pPr>
      <w:r>
        <w:rPr>
          <w:rFonts w:ascii="Encode Sans Compressed" w:hAnsi="Encode Sans Compressed"/>
          <w:b/>
          <w:sz w:val="22"/>
          <w:szCs w:val="22"/>
        </w:rPr>
        <w:t xml:space="preserve"> </w:t>
      </w:r>
      <w:r w:rsidR="00C25ECE" w:rsidRPr="00560EAE">
        <w:rPr>
          <w:rFonts w:ascii="Encode Sans Compressed" w:hAnsi="Encode Sans Compressed"/>
          <w:b/>
          <w:sz w:val="22"/>
          <w:szCs w:val="22"/>
        </w:rPr>
        <w:t>Nasadzenia drzew w ciągu dróg wojewódzkich na ter</w:t>
      </w:r>
      <w:r w:rsidR="007D25CC">
        <w:rPr>
          <w:rFonts w:ascii="Encode Sans Compressed" w:hAnsi="Encode Sans Compressed"/>
          <w:b/>
          <w:sz w:val="22"/>
          <w:szCs w:val="22"/>
        </w:rPr>
        <w:t>enie działania RDW w Gnieźnie</w:t>
      </w:r>
    </w:p>
    <w:p w14:paraId="35992C18" w14:textId="77777777" w:rsidR="00BF54BC" w:rsidRDefault="00BF54BC" w:rsidP="008F0CEF">
      <w:pPr>
        <w:tabs>
          <w:tab w:val="left" w:pos="3245"/>
        </w:tabs>
        <w:spacing w:line="288" w:lineRule="auto"/>
        <w:rPr>
          <w:rFonts w:ascii="Encode Sans Compressed" w:hAnsi="Encode Sans Compressed"/>
          <w:sz w:val="18"/>
          <w:szCs w:val="18"/>
        </w:rPr>
      </w:pPr>
    </w:p>
    <w:tbl>
      <w:tblPr>
        <w:tblW w:w="95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2"/>
        <w:gridCol w:w="2726"/>
        <w:gridCol w:w="1122"/>
        <w:gridCol w:w="2246"/>
        <w:gridCol w:w="2885"/>
      </w:tblGrid>
      <w:tr w:rsidR="00FC66F8" w:rsidRPr="00AB1C77" w14:paraId="10925C31" w14:textId="77777777" w:rsidTr="00FC66F8">
        <w:trPr>
          <w:trHeight w:val="785"/>
        </w:trPr>
        <w:tc>
          <w:tcPr>
            <w:tcW w:w="602" w:type="dxa"/>
            <w:shd w:val="clear" w:color="auto" w:fill="auto"/>
            <w:vAlign w:val="center"/>
          </w:tcPr>
          <w:p w14:paraId="75534E72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Lp</w:t>
            </w:r>
          </w:p>
        </w:tc>
        <w:tc>
          <w:tcPr>
            <w:tcW w:w="2726" w:type="dxa"/>
            <w:shd w:val="clear" w:color="auto" w:fill="auto"/>
            <w:vAlign w:val="center"/>
          </w:tcPr>
          <w:p w14:paraId="17F559DC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Gatunek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3A851CDF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Ilość</w:t>
            </w:r>
          </w:p>
          <w:p w14:paraId="1FB16996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[szt.].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742C5969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Cena jedn. netto*)</w:t>
            </w:r>
          </w:p>
        </w:tc>
        <w:tc>
          <w:tcPr>
            <w:tcW w:w="2885" w:type="dxa"/>
            <w:shd w:val="clear" w:color="auto" w:fill="auto"/>
            <w:vAlign w:val="center"/>
          </w:tcPr>
          <w:p w14:paraId="646EFAA4" w14:textId="77777777" w:rsidR="00FC66F8" w:rsidRPr="00AB1C77" w:rsidRDefault="00FC66F8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Wartość netto*)</w:t>
            </w:r>
          </w:p>
        </w:tc>
      </w:tr>
      <w:tr w:rsidR="00E01767" w:rsidRPr="00AB1C77" w14:paraId="4FF8F4D3" w14:textId="77777777" w:rsidTr="00D149B8">
        <w:trPr>
          <w:trHeight w:val="318"/>
        </w:trPr>
        <w:tc>
          <w:tcPr>
            <w:tcW w:w="602" w:type="dxa"/>
            <w:shd w:val="clear" w:color="auto" w:fill="auto"/>
            <w:vAlign w:val="center"/>
          </w:tcPr>
          <w:p w14:paraId="1D7568A7" w14:textId="7645A6C3" w:rsidR="00E01767" w:rsidRPr="00AB1C77" w:rsidRDefault="00B15576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1</w:t>
            </w:r>
            <w:r w:rsidR="00B25647">
              <w:rPr>
                <w:rFonts w:ascii="Encode Sans Compressed" w:hAnsi="Encode Sans Compressed"/>
                <w:kern w:val="1"/>
                <w:sz w:val="20"/>
                <w:szCs w:val="20"/>
              </w:rPr>
              <w:t>.</w:t>
            </w:r>
          </w:p>
        </w:tc>
        <w:tc>
          <w:tcPr>
            <w:tcW w:w="2726" w:type="dxa"/>
            <w:shd w:val="clear" w:color="auto" w:fill="auto"/>
            <w:vAlign w:val="center"/>
          </w:tcPr>
          <w:p w14:paraId="7D63FCD0" w14:textId="77777777" w:rsidR="00E01767" w:rsidRPr="00AB1C77" w:rsidRDefault="00E01767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Lipa drobnolistna </w:t>
            </w:r>
          </w:p>
          <w:p w14:paraId="3C3C849E" w14:textId="7FE6C014" w:rsidR="00E01767" w:rsidRPr="00AB1C77" w:rsidRDefault="00E01767" w:rsidP="00454150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(14 cm obwodu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78B872D8" w14:textId="5D3100C2" w:rsidR="00E01767" w:rsidRPr="00B25647" w:rsidRDefault="00B15576" w:rsidP="00454150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211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571AB351" w14:textId="3143A783" w:rsidR="00E01767" w:rsidRPr="00AB1C77" w:rsidRDefault="00E01767" w:rsidP="00D149B8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85" w:type="dxa"/>
            <w:shd w:val="clear" w:color="auto" w:fill="auto"/>
          </w:tcPr>
          <w:p w14:paraId="365E052A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E01767" w:rsidRPr="00AB1C77" w14:paraId="649780DF" w14:textId="77777777" w:rsidTr="00D149B8">
        <w:trPr>
          <w:trHeight w:val="392"/>
        </w:trPr>
        <w:tc>
          <w:tcPr>
            <w:tcW w:w="602" w:type="dxa"/>
            <w:shd w:val="clear" w:color="auto" w:fill="auto"/>
            <w:vAlign w:val="center"/>
          </w:tcPr>
          <w:p w14:paraId="7FF8D6A8" w14:textId="7D34A66C" w:rsidR="00E01767" w:rsidRPr="00AB1C77" w:rsidRDefault="00B15576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2.</w:t>
            </w:r>
          </w:p>
        </w:tc>
        <w:tc>
          <w:tcPr>
            <w:tcW w:w="2726" w:type="dxa"/>
            <w:shd w:val="clear" w:color="auto" w:fill="auto"/>
            <w:vAlign w:val="center"/>
          </w:tcPr>
          <w:p w14:paraId="06726C97" w14:textId="77777777" w:rsidR="00E01767" w:rsidRPr="00AB1C77" w:rsidRDefault="00E01767" w:rsidP="00E01767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Klon zwyczajny </w:t>
            </w:r>
          </w:p>
          <w:p w14:paraId="084FDBCD" w14:textId="5A3253BE" w:rsidR="00E01767" w:rsidRPr="00AB1C77" w:rsidRDefault="00817B93" w:rsidP="00E01767">
            <w:pPr>
              <w:spacing w:line="276" w:lineRule="auto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(14</w:t>
            </w:r>
            <w:r w:rsidR="00E01767"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 xml:space="preserve"> cm obwodu pnia) 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7AB0092E" w14:textId="5A8F9345" w:rsidR="00E01767" w:rsidRPr="00B25647" w:rsidRDefault="00B25647" w:rsidP="00B15576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B25647">
              <w:rPr>
                <w:rFonts w:ascii="Encode Sans Compressed" w:hAnsi="Encode Sans Compressed"/>
                <w:kern w:val="1"/>
                <w:sz w:val="20"/>
                <w:szCs w:val="20"/>
              </w:rPr>
              <w:t>16</w:t>
            </w:r>
            <w:r w:rsidR="00B15576">
              <w:rPr>
                <w:rFonts w:ascii="Encode Sans Compressed" w:hAnsi="Encode Sans Compressed"/>
                <w:kern w:val="1"/>
                <w:sz w:val="20"/>
                <w:szCs w:val="20"/>
              </w:rPr>
              <w:t>8</w:t>
            </w:r>
          </w:p>
        </w:tc>
        <w:tc>
          <w:tcPr>
            <w:tcW w:w="2246" w:type="dxa"/>
            <w:shd w:val="clear" w:color="auto" w:fill="auto"/>
            <w:vAlign w:val="center"/>
          </w:tcPr>
          <w:p w14:paraId="4E5D3560" w14:textId="637C43D8" w:rsidR="00E01767" w:rsidRPr="00AB1C77" w:rsidRDefault="00E01767" w:rsidP="00D149B8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68D593E4" w14:textId="77777777" w:rsidR="00E01767" w:rsidRPr="00AB1C77" w:rsidRDefault="00E01767" w:rsidP="00454150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463B3029" w14:textId="77777777" w:rsidTr="00B25647">
        <w:trPr>
          <w:trHeight w:val="392"/>
        </w:trPr>
        <w:tc>
          <w:tcPr>
            <w:tcW w:w="602" w:type="dxa"/>
            <w:shd w:val="clear" w:color="auto" w:fill="auto"/>
            <w:vAlign w:val="center"/>
          </w:tcPr>
          <w:p w14:paraId="225794D6" w14:textId="55CAE33B" w:rsidR="00817B93" w:rsidRPr="00AB1C77" w:rsidRDefault="00B15576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3.</w:t>
            </w:r>
          </w:p>
        </w:tc>
        <w:tc>
          <w:tcPr>
            <w:tcW w:w="2726" w:type="dxa"/>
            <w:shd w:val="clear" w:color="auto" w:fill="auto"/>
            <w:vAlign w:val="center"/>
          </w:tcPr>
          <w:p w14:paraId="14F5A565" w14:textId="6536B528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kern w:val="1"/>
                <w:sz w:val="20"/>
                <w:szCs w:val="20"/>
              </w:rPr>
              <w:t>Klon jawor (12 cm obwód pnia)</w:t>
            </w:r>
          </w:p>
        </w:tc>
        <w:tc>
          <w:tcPr>
            <w:tcW w:w="1122" w:type="dxa"/>
            <w:shd w:val="clear" w:color="auto" w:fill="auto"/>
            <w:vAlign w:val="center"/>
          </w:tcPr>
          <w:p w14:paraId="2ED6CA64" w14:textId="07B0BFC2" w:rsidR="00817B93" w:rsidRPr="00B25647" w:rsidRDefault="00B15576" w:rsidP="00817B93">
            <w:pPr>
              <w:spacing w:line="276" w:lineRule="auto"/>
              <w:jc w:val="center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  <w:r>
              <w:rPr>
                <w:rFonts w:ascii="Encode Sans Compressed" w:hAnsi="Encode Sans Compressed"/>
                <w:kern w:val="1"/>
                <w:sz w:val="20"/>
                <w:szCs w:val="20"/>
              </w:rPr>
              <w:t>3</w:t>
            </w:r>
          </w:p>
        </w:tc>
        <w:tc>
          <w:tcPr>
            <w:tcW w:w="2246" w:type="dxa"/>
            <w:shd w:val="clear" w:color="auto" w:fill="auto"/>
          </w:tcPr>
          <w:p w14:paraId="011F28BC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  <w:tc>
          <w:tcPr>
            <w:tcW w:w="2885" w:type="dxa"/>
            <w:shd w:val="clear" w:color="auto" w:fill="auto"/>
          </w:tcPr>
          <w:p w14:paraId="236A75F0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3BE45BA5" w14:textId="77777777" w:rsidTr="00FC66F8">
        <w:trPr>
          <w:trHeight w:val="375"/>
        </w:trPr>
        <w:tc>
          <w:tcPr>
            <w:tcW w:w="6696" w:type="dxa"/>
            <w:gridSpan w:val="4"/>
            <w:shd w:val="clear" w:color="auto" w:fill="auto"/>
          </w:tcPr>
          <w:p w14:paraId="478A7362" w14:textId="77777777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Razem</w:t>
            </w:r>
          </w:p>
        </w:tc>
        <w:tc>
          <w:tcPr>
            <w:tcW w:w="2885" w:type="dxa"/>
            <w:shd w:val="clear" w:color="auto" w:fill="auto"/>
          </w:tcPr>
          <w:p w14:paraId="25795CA8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1EC5931A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429C8EC6" w14:textId="255789DB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Podatek VAT  8  %</w:t>
            </w:r>
          </w:p>
        </w:tc>
        <w:tc>
          <w:tcPr>
            <w:tcW w:w="2885" w:type="dxa"/>
            <w:shd w:val="clear" w:color="auto" w:fill="auto"/>
          </w:tcPr>
          <w:p w14:paraId="0B1E26DD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  <w:tr w:rsidR="00817B93" w:rsidRPr="00AB1C77" w14:paraId="7931C023" w14:textId="77777777" w:rsidTr="00FC66F8">
        <w:trPr>
          <w:trHeight w:val="392"/>
        </w:trPr>
        <w:tc>
          <w:tcPr>
            <w:tcW w:w="6696" w:type="dxa"/>
            <w:gridSpan w:val="4"/>
            <w:shd w:val="clear" w:color="auto" w:fill="auto"/>
          </w:tcPr>
          <w:p w14:paraId="1CA9035F" w14:textId="77777777" w:rsidR="00817B93" w:rsidRPr="00AB1C77" w:rsidRDefault="00817B93" w:rsidP="00817B93">
            <w:pPr>
              <w:spacing w:line="276" w:lineRule="auto"/>
              <w:jc w:val="right"/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</w:pPr>
            <w:r w:rsidRPr="00AB1C77">
              <w:rPr>
                <w:rFonts w:ascii="Encode Sans Compressed" w:hAnsi="Encode Sans Compressed"/>
                <w:b/>
                <w:kern w:val="1"/>
                <w:sz w:val="20"/>
                <w:szCs w:val="20"/>
              </w:rPr>
              <w:t>Wartość ogólna brutto</w:t>
            </w:r>
          </w:p>
        </w:tc>
        <w:tc>
          <w:tcPr>
            <w:tcW w:w="2885" w:type="dxa"/>
            <w:shd w:val="clear" w:color="auto" w:fill="auto"/>
          </w:tcPr>
          <w:p w14:paraId="1AF30C76" w14:textId="77777777" w:rsidR="00817B93" w:rsidRPr="00AB1C77" w:rsidRDefault="00817B93" w:rsidP="00817B93">
            <w:pPr>
              <w:spacing w:line="276" w:lineRule="auto"/>
              <w:jc w:val="both"/>
              <w:rPr>
                <w:rFonts w:ascii="Encode Sans Compressed" w:hAnsi="Encode Sans Compressed"/>
                <w:kern w:val="1"/>
                <w:sz w:val="20"/>
                <w:szCs w:val="20"/>
              </w:rPr>
            </w:pPr>
          </w:p>
        </w:tc>
      </w:tr>
    </w:tbl>
    <w:p w14:paraId="630F88B6" w14:textId="48C5521D" w:rsidR="00FC66F8" w:rsidRDefault="00FC66F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sz w:val="18"/>
          <w:szCs w:val="18"/>
        </w:rPr>
      </w:pPr>
    </w:p>
    <w:p w14:paraId="5126605C" w14:textId="258BD542" w:rsidR="00BC3C51" w:rsidRDefault="00BF15A8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color w:val="000000"/>
        </w:rPr>
      </w:pPr>
      <w:r w:rsidRPr="007A3552">
        <w:rPr>
          <w:rFonts w:ascii="Encode Sans Compressed" w:hAnsi="Encode Sans Compressed"/>
          <w:color w:val="000000"/>
          <w:sz w:val="22"/>
          <w:szCs w:val="22"/>
        </w:rPr>
        <w:t>…………………………….……</w:t>
      </w:r>
      <w:r>
        <w:rPr>
          <w:rFonts w:ascii="Encode Sans Compressed" w:hAnsi="Encode Sans Compressed"/>
          <w:color w:val="000000"/>
          <w:sz w:val="22"/>
          <w:szCs w:val="22"/>
        </w:rPr>
        <w:t>….., dnia.................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>...........</w:t>
      </w:r>
      <w:r w:rsidRPr="007A3552">
        <w:rPr>
          <w:rFonts w:ascii="Encode Sans Compressed" w:hAnsi="Encode Sans Compressed"/>
          <w:color w:val="000000"/>
          <w:sz w:val="22"/>
          <w:szCs w:val="22"/>
        </w:rPr>
        <w:t>.</w:t>
      </w:r>
      <w:r w:rsidR="007E5FB7">
        <w:rPr>
          <w:rFonts w:ascii="Encode Sans Compressed" w:hAnsi="Encode Sans Compressed"/>
          <w:color w:val="000000"/>
          <w:sz w:val="22"/>
          <w:szCs w:val="22"/>
        </w:rPr>
        <w:t xml:space="preserve"> r.</w:t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</w:r>
      <w:r w:rsidRPr="000436CA">
        <w:rPr>
          <w:rFonts w:ascii="Encode Sans Compressed" w:hAnsi="Encode Sans Compressed"/>
          <w:color w:val="000000"/>
        </w:rPr>
        <w:tab/>
        <w:t xml:space="preserve"> </w:t>
      </w:r>
      <w:r>
        <w:rPr>
          <w:rFonts w:ascii="Encode Sans Compressed" w:hAnsi="Encode Sans Compressed"/>
          <w:color w:val="000000"/>
        </w:rPr>
        <w:t xml:space="preserve">              </w:t>
      </w:r>
      <w:r w:rsidRPr="000436CA">
        <w:rPr>
          <w:rFonts w:ascii="Encode Sans Compressed" w:hAnsi="Encode Sans Compressed"/>
          <w:color w:val="000000"/>
        </w:rPr>
        <w:t xml:space="preserve">      </w:t>
      </w:r>
    </w:p>
    <w:p w14:paraId="44B78128" w14:textId="77777777" w:rsidR="00BC3C51" w:rsidRDefault="00BC3C51" w:rsidP="00BF15A8">
      <w:pPr>
        <w:autoSpaceDE w:val="0"/>
        <w:autoSpaceDN w:val="0"/>
        <w:adjustRightInd w:val="0"/>
        <w:spacing w:line="360" w:lineRule="auto"/>
        <w:contextualSpacing/>
        <w:rPr>
          <w:rFonts w:ascii="Encode Sans Compressed" w:hAnsi="Encode Sans Compressed"/>
          <w:color w:val="000000"/>
        </w:rPr>
      </w:pPr>
    </w:p>
    <w:p w14:paraId="437A3F70" w14:textId="24BB4548" w:rsidR="00BF15A8" w:rsidRPr="000436CA" w:rsidRDefault="00BF15A8" w:rsidP="008234B5">
      <w:pPr>
        <w:autoSpaceDE w:val="0"/>
        <w:autoSpaceDN w:val="0"/>
        <w:adjustRightInd w:val="0"/>
        <w:spacing w:line="360" w:lineRule="auto"/>
        <w:ind w:left="6237"/>
        <w:contextualSpacing/>
        <w:rPr>
          <w:rFonts w:ascii="Encode Sans Compressed" w:hAnsi="Encode Sans Compressed"/>
          <w:color w:val="000000"/>
        </w:rPr>
      </w:pPr>
      <w:r w:rsidRPr="000436CA">
        <w:rPr>
          <w:rFonts w:ascii="Encode Sans Compressed" w:hAnsi="Encode Sans Compressed"/>
          <w:color w:val="000000"/>
        </w:rPr>
        <w:t>…………</w:t>
      </w:r>
      <w:r>
        <w:rPr>
          <w:rFonts w:ascii="Encode Sans Compressed" w:hAnsi="Encode Sans Compressed"/>
          <w:color w:val="000000"/>
        </w:rPr>
        <w:t>…………………………….</w:t>
      </w:r>
      <w:r w:rsidR="008234B5">
        <w:rPr>
          <w:rFonts w:ascii="Encode Sans Compressed" w:hAnsi="Encode Sans Compressed"/>
          <w:color w:val="000000"/>
        </w:rPr>
        <w:t>…………</w:t>
      </w:r>
    </w:p>
    <w:p w14:paraId="746E9D44" w14:textId="527AE009" w:rsidR="00AA294E" w:rsidRPr="00E87BBE" w:rsidRDefault="00AB1C77" w:rsidP="00AB1C77">
      <w:pPr>
        <w:autoSpaceDE w:val="0"/>
        <w:autoSpaceDN w:val="0"/>
        <w:adjustRightInd w:val="0"/>
        <w:spacing w:line="360" w:lineRule="auto"/>
        <w:ind w:left="6237"/>
        <w:rPr>
          <w:rFonts w:ascii="Encode Sans Compressed" w:hAnsi="Encode Sans Compressed"/>
          <w:sz w:val="22"/>
          <w:szCs w:val="22"/>
        </w:rPr>
      </w:pPr>
      <w:r>
        <w:rPr>
          <w:rFonts w:ascii="Encode Sans Compressed" w:hAnsi="Encode Sans Compressed"/>
          <w:color w:val="000000"/>
          <w:sz w:val="18"/>
          <w:szCs w:val="18"/>
        </w:rPr>
        <w:t xml:space="preserve">      </w:t>
      </w:r>
      <w:r w:rsidR="00BF15A8" w:rsidRPr="000436CA">
        <w:rPr>
          <w:rFonts w:ascii="Encode Sans Compressed" w:hAnsi="Encode Sans Compressed"/>
          <w:color w:val="000000"/>
          <w:sz w:val="18"/>
          <w:szCs w:val="18"/>
        </w:rPr>
        <w:t xml:space="preserve">(podpis </w:t>
      </w:r>
      <w:r w:rsidR="00E87BBE">
        <w:rPr>
          <w:rFonts w:ascii="Encode Sans Compressed" w:hAnsi="Encode Sans Compressed"/>
          <w:color w:val="000000"/>
          <w:sz w:val="18"/>
          <w:szCs w:val="18"/>
        </w:rPr>
        <w:t>Wykonawcy/Wykonawców)</w:t>
      </w:r>
    </w:p>
    <w:sectPr w:rsidR="00AA294E" w:rsidRPr="00E87BBE" w:rsidSect="00B813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A9D5" w14:textId="77777777" w:rsidR="00556A64" w:rsidRDefault="00556A64">
      <w:r>
        <w:separator/>
      </w:r>
    </w:p>
  </w:endnote>
  <w:endnote w:type="continuationSeparator" w:id="0">
    <w:p w14:paraId="0B23A694" w14:textId="77777777" w:rsidR="00556A64" w:rsidRDefault="00556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ncode Sans Compressed">
    <w:altName w:val="Encode Sans Compressed"/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A0A9" w14:textId="77777777" w:rsidR="00556A64" w:rsidRDefault="00556A6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556A64" w:rsidRPr="00997D31" w:rsidRDefault="00556A64">
    <w:pPr>
      <w:pStyle w:val="Stopka"/>
      <w:ind w:right="360"/>
      <w:rPr>
        <w:rFonts w:ascii="Encode Sans Compressed" w:hAnsi="Encode Sans Compressed"/>
      </w:rPr>
    </w:pPr>
    <w:r w:rsidRPr="00997D31">
      <w:rPr>
        <w:rFonts w:ascii="Encode Sans Compressed" w:hAnsi="Encode Sans Compressed"/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6B400379" w:rsidR="00556A64" w:rsidRPr="00997D31" w:rsidRDefault="00556A64">
                          <w:pPr>
                            <w:pStyle w:val="Stopka"/>
                            <w:rPr>
                              <w:rFonts w:ascii="Encode Sans Compressed" w:hAnsi="Encode Sans Compressed"/>
                            </w:rPr>
                          </w:pP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begin"/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instrText xml:space="preserve"> PAGE </w:instrTex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separate"/>
                          </w:r>
                          <w:r w:rsidR="00F84492">
                            <w:rPr>
                              <w:rStyle w:val="Numerstrony"/>
                              <w:rFonts w:ascii="Encode Sans Compressed" w:hAnsi="Encode Sans Compressed"/>
                              <w:noProof/>
                            </w:rPr>
                            <w:t>2</w:t>
                          </w:r>
                          <w:r w:rsidRPr="00997D31">
                            <w:rPr>
                              <w:rStyle w:val="Numerstrony"/>
                              <w:rFonts w:ascii="Encode Sans Compressed" w:hAnsi="Encode Sans Compressed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" stroked="f">
              <v:fill opacity="0"/>
              <v:textbox inset="0,0,0,0">
                <w:txbxContent>
                  <w:p w14:paraId="7C94D576" w14:textId="6B400379" w:rsidR="00556A64" w:rsidRPr="00997D31" w:rsidRDefault="00556A64">
                    <w:pPr>
                      <w:pStyle w:val="Stopka"/>
                      <w:rPr>
                        <w:rFonts w:ascii="Encode Sans Compressed" w:hAnsi="Encode Sans Compressed"/>
                      </w:rPr>
                    </w:pP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begin"/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instrText xml:space="preserve"> PAGE </w:instrTex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separate"/>
                    </w:r>
                    <w:r w:rsidR="00F84492">
                      <w:rPr>
                        <w:rStyle w:val="Numerstrony"/>
                        <w:rFonts w:ascii="Encode Sans Compressed" w:hAnsi="Encode Sans Compressed"/>
                        <w:noProof/>
                      </w:rPr>
                      <w:t>2</w:t>
                    </w:r>
                    <w:r w:rsidRPr="00997D31">
                      <w:rPr>
                        <w:rStyle w:val="Numerstrony"/>
                        <w:rFonts w:ascii="Encode Sans Compressed" w:hAnsi="Encode Sans Compressed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9ED7" w14:textId="77777777" w:rsidR="00556A64" w:rsidRDefault="00556A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142" w14:textId="77777777" w:rsidR="00556A64" w:rsidRDefault="00556A64">
      <w:r>
        <w:separator/>
      </w:r>
    </w:p>
  </w:footnote>
  <w:footnote w:type="continuationSeparator" w:id="0">
    <w:p w14:paraId="1DA3441F" w14:textId="77777777" w:rsidR="00556A64" w:rsidRDefault="00556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26CB" w14:textId="77777777" w:rsidR="00556A64" w:rsidRDefault="00556A6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87B" w14:textId="77777777" w:rsidR="00556A64" w:rsidRDefault="00556A6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34E4" w14:textId="77777777" w:rsidR="00556A64" w:rsidRDefault="00556A6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5086A536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Encode Sans Compressed" w:eastAsia="Times New Roman" w:hAnsi="Encode Sans Compressed" w:cs="Times New Roman" w:hint="default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multilevel"/>
    <w:tmpl w:val="898419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  <w:lang w:val="pl-PL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1B5E6852"/>
    <w:lvl w:ilvl="0" w:tplc="890AA7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938" w:hanging="360"/>
      </w:p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9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 w15:restartNumberingAfterBreak="0">
    <w:nsid w:val="0E521520"/>
    <w:multiLevelType w:val="hybridMultilevel"/>
    <w:tmpl w:val="1778C58E"/>
    <w:lvl w:ilvl="0" w:tplc="8856D460">
      <w:start w:val="1"/>
      <w:numFmt w:val="decimal"/>
      <w:lvlText w:val="%1.)"/>
      <w:lvlJc w:val="left"/>
      <w:pPr>
        <w:ind w:left="862" w:hanging="720"/>
      </w:pPr>
      <w:rPr>
        <w:rFonts w:ascii="Encode Sans Compressed" w:eastAsia="Times New Roman" w:hAnsi="Encode Sans Compressed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E7354E"/>
    <w:multiLevelType w:val="hybridMultilevel"/>
    <w:tmpl w:val="BD305A0E"/>
    <w:lvl w:ilvl="0" w:tplc="C38E92A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E16F6"/>
    <w:multiLevelType w:val="hybridMultilevel"/>
    <w:tmpl w:val="294A3E9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6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7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9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0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1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0EC5358"/>
    <w:multiLevelType w:val="hybridMultilevel"/>
    <w:tmpl w:val="706AF442"/>
    <w:lvl w:ilvl="0" w:tplc="9AFAF14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41C24B1"/>
    <w:multiLevelType w:val="multilevel"/>
    <w:tmpl w:val="C2DE787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6" w15:restartNumberingAfterBreak="0">
    <w:nsid w:val="471C51CB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4C36092E"/>
    <w:multiLevelType w:val="hybridMultilevel"/>
    <w:tmpl w:val="7C9E2C2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2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4E51099"/>
    <w:multiLevelType w:val="hybridMultilevel"/>
    <w:tmpl w:val="AA808A4A"/>
    <w:lvl w:ilvl="0" w:tplc="F6A26B88">
      <w:start w:val="1"/>
      <w:numFmt w:val="decimal"/>
      <w:lvlText w:val="%1)"/>
      <w:lvlJc w:val="left"/>
      <w:pPr>
        <w:ind w:left="720" w:hanging="360"/>
      </w:pPr>
      <w:rPr>
        <w:rFonts w:eastAsia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5" w15:restartNumberingAfterBreak="0">
    <w:nsid w:val="5BC25F0E"/>
    <w:multiLevelType w:val="hybridMultilevel"/>
    <w:tmpl w:val="36608BCA"/>
    <w:lvl w:ilvl="0" w:tplc="0F9890C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278" w:hanging="360"/>
      </w:pPr>
    </w:lvl>
    <w:lvl w:ilvl="1" w:tplc="04090019" w:tentative="1">
      <w:start w:val="1"/>
      <w:numFmt w:val="lowerLetter"/>
      <w:lvlText w:val="%2."/>
      <w:lvlJc w:val="left"/>
      <w:pPr>
        <w:ind w:left="1998" w:hanging="360"/>
      </w:pPr>
    </w:lvl>
    <w:lvl w:ilvl="2" w:tplc="0409001B">
      <w:start w:val="1"/>
      <w:numFmt w:val="lowerRoman"/>
      <w:lvlText w:val="%3."/>
      <w:lvlJc w:val="right"/>
      <w:pPr>
        <w:ind w:left="2718" w:hanging="180"/>
      </w:pPr>
    </w:lvl>
    <w:lvl w:ilvl="3" w:tplc="0409000F" w:tentative="1">
      <w:start w:val="1"/>
      <w:numFmt w:val="decimal"/>
      <w:lvlText w:val="%4."/>
      <w:lvlJc w:val="left"/>
      <w:pPr>
        <w:ind w:left="3438" w:hanging="360"/>
      </w:pPr>
    </w:lvl>
    <w:lvl w:ilvl="4" w:tplc="04090019" w:tentative="1">
      <w:start w:val="1"/>
      <w:numFmt w:val="lowerLetter"/>
      <w:lvlText w:val="%5."/>
      <w:lvlJc w:val="left"/>
      <w:pPr>
        <w:ind w:left="4158" w:hanging="360"/>
      </w:pPr>
    </w:lvl>
    <w:lvl w:ilvl="5" w:tplc="0409001B" w:tentative="1">
      <w:start w:val="1"/>
      <w:numFmt w:val="lowerRoman"/>
      <w:lvlText w:val="%6."/>
      <w:lvlJc w:val="right"/>
      <w:pPr>
        <w:ind w:left="4878" w:hanging="180"/>
      </w:pPr>
    </w:lvl>
    <w:lvl w:ilvl="6" w:tplc="0409000F" w:tentative="1">
      <w:start w:val="1"/>
      <w:numFmt w:val="decimal"/>
      <w:lvlText w:val="%7."/>
      <w:lvlJc w:val="left"/>
      <w:pPr>
        <w:ind w:left="5598" w:hanging="360"/>
      </w:pPr>
    </w:lvl>
    <w:lvl w:ilvl="7" w:tplc="04090019" w:tentative="1">
      <w:start w:val="1"/>
      <w:numFmt w:val="lowerLetter"/>
      <w:lvlText w:val="%8."/>
      <w:lvlJc w:val="left"/>
      <w:pPr>
        <w:ind w:left="6318" w:hanging="360"/>
      </w:pPr>
    </w:lvl>
    <w:lvl w:ilvl="8" w:tplc="0409001B" w:tentative="1">
      <w:start w:val="1"/>
      <w:numFmt w:val="lowerRoman"/>
      <w:lvlText w:val="%9."/>
      <w:lvlJc w:val="right"/>
      <w:pPr>
        <w:ind w:left="7038" w:hanging="180"/>
      </w:pPr>
    </w:lvl>
  </w:abstractNum>
  <w:abstractNum w:abstractNumId="68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3C28C5"/>
    <w:multiLevelType w:val="hybridMultilevel"/>
    <w:tmpl w:val="35324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1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59"/>
  </w:num>
  <w:num w:numId="3">
    <w:abstractNumId w:val="36"/>
  </w:num>
  <w:num w:numId="4">
    <w:abstractNumId w:val="46"/>
  </w:num>
  <w:num w:numId="5">
    <w:abstractNumId w:val="39"/>
  </w:num>
  <w:num w:numId="6">
    <w:abstractNumId w:val="35"/>
  </w:num>
  <w:num w:numId="7">
    <w:abstractNumId w:val="49"/>
  </w:num>
  <w:num w:numId="8">
    <w:abstractNumId w:val="66"/>
  </w:num>
  <w:num w:numId="9">
    <w:abstractNumId w:val="51"/>
  </w:num>
  <w:num w:numId="10">
    <w:abstractNumId w:val="68"/>
  </w:num>
  <w:num w:numId="11">
    <w:abstractNumId w:val="52"/>
  </w:num>
  <w:num w:numId="12">
    <w:abstractNumId w:val="70"/>
  </w:num>
  <w:num w:numId="13">
    <w:abstractNumId w:val="38"/>
  </w:num>
  <w:num w:numId="14">
    <w:abstractNumId w:val="44"/>
  </w:num>
  <w:num w:numId="15">
    <w:abstractNumId w:val="58"/>
  </w:num>
  <w:num w:numId="16">
    <w:abstractNumId w:val="34"/>
  </w:num>
  <w:num w:numId="17">
    <w:abstractNumId w:val="33"/>
  </w:num>
  <w:num w:numId="18">
    <w:abstractNumId w:val="45"/>
  </w:num>
  <w:num w:numId="19">
    <w:abstractNumId w:val="56"/>
  </w:num>
  <w:num w:numId="20">
    <w:abstractNumId w:val="55"/>
  </w:num>
  <w:num w:numId="21">
    <w:abstractNumId w:val="62"/>
  </w:num>
  <w:num w:numId="22">
    <w:abstractNumId w:val="67"/>
  </w:num>
  <w:num w:numId="23">
    <w:abstractNumId w:val="47"/>
  </w:num>
  <w:num w:numId="24">
    <w:abstractNumId w:val="48"/>
  </w:num>
  <w:num w:numId="25">
    <w:abstractNumId w:val="37"/>
  </w:num>
  <w:num w:numId="26">
    <w:abstractNumId w:val="43"/>
  </w:num>
  <w:num w:numId="27">
    <w:abstractNumId w:val="71"/>
  </w:num>
  <w:num w:numId="28">
    <w:abstractNumId w:val="64"/>
  </w:num>
  <w:num w:numId="29">
    <w:abstractNumId w:val="50"/>
  </w:num>
  <w:num w:numId="30">
    <w:abstractNumId w:val="57"/>
  </w:num>
  <w:num w:numId="31">
    <w:abstractNumId w:val="61"/>
  </w:num>
  <w:num w:numId="32">
    <w:abstractNumId w:val="10"/>
  </w:num>
  <w:num w:numId="33">
    <w:abstractNumId w:val="13"/>
  </w:num>
  <w:num w:numId="34">
    <w:abstractNumId w:val="14"/>
  </w:num>
  <w:num w:numId="35">
    <w:abstractNumId w:val="15"/>
  </w:num>
  <w:num w:numId="36">
    <w:abstractNumId w:val="17"/>
  </w:num>
  <w:num w:numId="37">
    <w:abstractNumId w:val="18"/>
  </w:num>
  <w:num w:numId="38">
    <w:abstractNumId w:val="20"/>
  </w:num>
  <w:num w:numId="39">
    <w:abstractNumId w:val="41"/>
  </w:num>
  <w:num w:numId="40">
    <w:abstractNumId w:val="63"/>
  </w:num>
  <w:num w:numId="41">
    <w:abstractNumId w:val="53"/>
  </w:num>
  <w:num w:numId="42">
    <w:abstractNumId w:val="40"/>
  </w:num>
  <w:num w:numId="43">
    <w:abstractNumId w:val="65"/>
  </w:num>
  <w:num w:numId="44">
    <w:abstractNumId w:val="69"/>
  </w:num>
  <w:num w:numId="45">
    <w:abstractNumId w:val="54"/>
  </w:num>
  <w:num w:numId="46">
    <w:abstractNumId w:val="42"/>
  </w:num>
  <w:num w:numId="47">
    <w:abstractNumId w:val="6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01A9B"/>
    <w:rsid w:val="00007CB0"/>
    <w:rsid w:val="00010B9E"/>
    <w:rsid w:val="0001489D"/>
    <w:rsid w:val="00015C40"/>
    <w:rsid w:val="000212F9"/>
    <w:rsid w:val="0002220C"/>
    <w:rsid w:val="000255FB"/>
    <w:rsid w:val="00025BC5"/>
    <w:rsid w:val="00026EF5"/>
    <w:rsid w:val="000270F8"/>
    <w:rsid w:val="00030599"/>
    <w:rsid w:val="00031C2A"/>
    <w:rsid w:val="00032BAA"/>
    <w:rsid w:val="00037270"/>
    <w:rsid w:val="00037B3A"/>
    <w:rsid w:val="00041753"/>
    <w:rsid w:val="0004257C"/>
    <w:rsid w:val="00043CAD"/>
    <w:rsid w:val="00044702"/>
    <w:rsid w:val="0004531B"/>
    <w:rsid w:val="000457E4"/>
    <w:rsid w:val="00045C56"/>
    <w:rsid w:val="00046975"/>
    <w:rsid w:val="00052189"/>
    <w:rsid w:val="00057379"/>
    <w:rsid w:val="0005747F"/>
    <w:rsid w:val="00067543"/>
    <w:rsid w:val="00067A5E"/>
    <w:rsid w:val="00076377"/>
    <w:rsid w:val="0008226B"/>
    <w:rsid w:val="000849B5"/>
    <w:rsid w:val="000851BF"/>
    <w:rsid w:val="0008780E"/>
    <w:rsid w:val="000942A2"/>
    <w:rsid w:val="000957EA"/>
    <w:rsid w:val="00095C35"/>
    <w:rsid w:val="000B009B"/>
    <w:rsid w:val="000B2F89"/>
    <w:rsid w:val="000B579B"/>
    <w:rsid w:val="000B62BD"/>
    <w:rsid w:val="000C0494"/>
    <w:rsid w:val="000C1252"/>
    <w:rsid w:val="000C2B06"/>
    <w:rsid w:val="000C4314"/>
    <w:rsid w:val="000C5D75"/>
    <w:rsid w:val="000D1F37"/>
    <w:rsid w:val="000D3B32"/>
    <w:rsid w:val="000D69C1"/>
    <w:rsid w:val="000E1999"/>
    <w:rsid w:val="000E2FA9"/>
    <w:rsid w:val="000E5848"/>
    <w:rsid w:val="000E76DE"/>
    <w:rsid w:val="000E7B8C"/>
    <w:rsid w:val="0011042C"/>
    <w:rsid w:val="00110B1F"/>
    <w:rsid w:val="00111304"/>
    <w:rsid w:val="00111676"/>
    <w:rsid w:val="00112B8E"/>
    <w:rsid w:val="00112E12"/>
    <w:rsid w:val="00112FDD"/>
    <w:rsid w:val="00114E5A"/>
    <w:rsid w:val="001168E4"/>
    <w:rsid w:val="00116AC9"/>
    <w:rsid w:val="001227DA"/>
    <w:rsid w:val="001234BA"/>
    <w:rsid w:val="001261C2"/>
    <w:rsid w:val="0013108F"/>
    <w:rsid w:val="00132F1E"/>
    <w:rsid w:val="001344B7"/>
    <w:rsid w:val="0013473C"/>
    <w:rsid w:val="0013685D"/>
    <w:rsid w:val="001370E0"/>
    <w:rsid w:val="00137E33"/>
    <w:rsid w:val="00140442"/>
    <w:rsid w:val="00142807"/>
    <w:rsid w:val="00143035"/>
    <w:rsid w:val="00150CE0"/>
    <w:rsid w:val="0015140C"/>
    <w:rsid w:val="001543D5"/>
    <w:rsid w:val="00164106"/>
    <w:rsid w:val="00164205"/>
    <w:rsid w:val="001654FA"/>
    <w:rsid w:val="001657E8"/>
    <w:rsid w:val="00165B2E"/>
    <w:rsid w:val="00173917"/>
    <w:rsid w:val="0017745C"/>
    <w:rsid w:val="001814BD"/>
    <w:rsid w:val="00181E25"/>
    <w:rsid w:val="00182064"/>
    <w:rsid w:val="00182462"/>
    <w:rsid w:val="00183A31"/>
    <w:rsid w:val="001868FE"/>
    <w:rsid w:val="0019216F"/>
    <w:rsid w:val="00193512"/>
    <w:rsid w:val="001A534D"/>
    <w:rsid w:val="001A66BB"/>
    <w:rsid w:val="001B0BA7"/>
    <w:rsid w:val="001B2B83"/>
    <w:rsid w:val="001C053A"/>
    <w:rsid w:val="001C3245"/>
    <w:rsid w:val="001C4C12"/>
    <w:rsid w:val="001C5D9F"/>
    <w:rsid w:val="001D0E39"/>
    <w:rsid w:val="001D0F8B"/>
    <w:rsid w:val="001D1DA9"/>
    <w:rsid w:val="001D2E20"/>
    <w:rsid w:val="001D55E8"/>
    <w:rsid w:val="001E0A86"/>
    <w:rsid w:val="001E213D"/>
    <w:rsid w:val="001E4DDC"/>
    <w:rsid w:val="001E5D82"/>
    <w:rsid w:val="001E5DE8"/>
    <w:rsid w:val="001E7718"/>
    <w:rsid w:val="001F1905"/>
    <w:rsid w:val="001F4E47"/>
    <w:rsid w:val="001F76A3"/>
    <w:rsid w:val="00200EE0"/>
    <w:rsid w:val="00201EE5"/>
    <w:rsid w:val="0020678E"/>
    <w:rsid w:val="00210A77"/>
    <w:rsid w:val="00211958"/>
    <w:rsid w:val="0021604F"/>
    <w:rsid w:val="00217203"/>
    <w:rsid w:val="00221CD0"/>
    <w:rsid w:val="00221E64"/>
    <w:rsid w:val="00224283"/>
    <w:rsid w:val="00227C86"/>
    <w:rsid w:val="002326F4"/>
    <w:rsid w:val="00234E4D"/>
    <w:rsid w:val="0023614A"/>
    <w:rsid w:val="0024478E"/>
    <w:rsid w:val="00244941"/>
    <w:rsid w:val="002503C6"/>
    <w:rsid w:val="0026570B"/>
    <w:rsid w:val="00267363"/>
    <w:rsid w:val="00271631"/>
    <w:rsid w:val="00272039"/>
    <w:rsid w:val="00273C7B"/>
    <w:rsid w:val="00276239"/>
    <w:rsid w:val="00293261"/>
    <w:rsid w:val="0029409A"/>
    <w:rsid w:val="002A2726"/>
    <w:rsid w:val="002A424B"/>
    <w:rsid w:val="002B05F1"/>
    <w:rsid w:val="002B2601"/>
    <w:rsid w:val="002B5668"/>
    <w:rsid w:val="002B7F12"/>
    <w:rsid w:val="002C3CFA"/>
    <w:rsid w:val="002C479F"/>
    <w:rsid w:val="002C4E05"/>
    <w:rsid w:val="002C707C"/>
    <w:rsid w:val="002D294B"/>
    <w:rsid w:val="002E18F9"/>
    <w:rsid w:val="002E5CAB"/>
    <w:rsid w:val="002F1AFA"/>
    <w:rsid w:val="002F1C91"/>
    <w:rsid w:val="002F2E0C"/>
    <w:rsid w:val="002F4F1D"/>
    <w:rsid w:val="002F63EE"/>
    <w:rsid w:val="00300146"/>
    <w:rsid w:val="0030048F"/>
    <w:rsid w:val="00300ADE"/>
    <w:rsid w:val="003054B3"/>
    <w:rsid w:val="0030570E"/>
    <w:rsid w:val="003068BD"/>
    <w:rsid w:val="00310DA2"/>
    <w:rsid w:val="00312AD6"/>
    <w:rsid w:val="00312C95"/>
    <w:rsid w:val="00313B9D"/>
    <w:rsid w:val="00314A76"/>
    <w:rsid w:val="0031702F"/>
    <w:rsid w:val="00320BF4"/>
    <w:rsid w:val="00326E0C"/>
    <w:rsid w:val="003276C6"/>
    <w:rsid w:val="00333998"/>
    <w:rsid w:val="00335564"/>
    <w:rsid w:val="00336DD5"/>
    <w:rsid w:val="00340638"/>
    <w:rsid w:val="00341941"/>
    <w:rsid w:val="00352C2F"/>
    <w:rsid w:val="003536F5"/>
    <w:rsid w:val="00354B5B"/>
    <w:rsid w:val="00364CD6"/>
    <w:rsid w:val="00364DFF"/>
    <w:rsid w:val="00372BA0"/>
    <w:rsid w:val="00374270"/>
    <w:rsid w:val="00382C6D"/>
    <w:rsid w:val="0038314A"/>
    <w:rsid w:val="003868CB"/>
    <w:rsid w:val="00390D5F"/>
    <w:rsid w:val="003946F0"/>
    <w:rsid w:val="003A0F41"/>
    <w:rsid w:val="003A398F"/>
    <w:rsid w:val="003A51BF"/>
    <w:rsid w:val="003A6C73"/>
    <w:rsid w:val="003A723C"/>
    <w:rsid w:val="003B290B"/>
    <w:rsid w:val="003B72D9"/>
    <w:rsid w:val="003C33B7"/>
    <w:rsid w:val="003C35D9"/>
    <w:rsid w:val="003C4A01"/>
    <w:rsid w:val="003C55D0"/>
    <w:rsid w:val="003C5E5D"/>
    <w:rsid w:val="003D443C"/>
    <w:rsid w:val="003D57ED"/>
    <w:rsid w:val="003E22F5"/>
    <w:rsid w:val="003E6E1D"/>
    <w:rsid w:val="003E6F26"/>
    <w:rsid w:val="003F034B"/>
    <w:rsid w:val="003F1E3E"/>
    <w:rsid w:val="003F502A"/>
    <w:rsid w:val="003F616D"/>
    <w:rsid w:val="00401B51"/>
    <w:rsid w:val="00401BA3"/>
    <w:rsid w:val="00405088"/>
    <w:rsid w:val="00405B21"/>
    <w:rsid w:val="00412E09"/>
    <w:rsid w:val="00425626"/>
    <w:rsid w:val="00425D26"/>
    <w:rsid w:val="00426729"/>
    <w:rsid w:val="00433ADE"/>
    <w:rsid w:val="00434695"/>
    <w:rsid w:val="0044658B"/>
    <w:rsid w:val="004507A6"/>
    <w:rsid w:val="004517AD"/>
    <w:rsid w:val="00454150"/>
    <w:rsid w:val="004557D6"/>
    <w:rsid w:val="00457677"/>
    <w:rsid w:val="00463383"/>
    <w:rsid w:val="004667E6"/>
    <w:rsid w:val="00466BBB"/>
    <w:rsid w:val="0046729B"/>
    <w:rsid w:val="0046741F"/>
    <w:rsid w:val="00470E5C"/>
    <w:rsid w:val="004715EE"/>
    <w:rsid w:val="0047452B"/>
    <w:rsid w:val="004754F2"/>
    <w:rsid w:val="00475FB7"/>
    <w:rsid w:val="0048012E"/>
    <w:rsid w:val="004823B1"/>
    <w:rsid w:val="00482E32"/>
    <w:rsid w:val="004961B1"/>
    <w:rsid w:val="00497B31"/>
    <w:rsid w:val="00497BD1"/>
    <w:rsid w:val="004A1580"/>
    <w:rsid w:val="004A2C08"/>
    <w:rsid w:val="004A6FBC"/>
    <w:rsid w:val="004B4A21"/>
    <w:rsid w:val="004B4B7D"/>
    <w:rsid w:val="004B5CED"/>
    <w:rsid w:val="004B5D22"/>
    <w:rsid w:val="004C3B25"/>
    <w:rsid w:val="004C4BCC"/>
    <w:rsid w:val="004C53B0"/>
    <w:rsid w:val="004C5745"/>
    <w:rsid w:val="004C6357"/>
    <w:rsid w:val="004D214D"/>
    <w:rsid w:val="004D504D"/>
    <w:rsid w:val="004E014F"/>
    <w:rsid w:val="004E1F29"/>
    <w:rsid w:val="004E43EF"/>
    <w:rsid w:val="004E6120"/>
    <w:rsid w:val="004E6B52"/>
    <w:rsid w:val="004F09A0"/>
    <w:rsid w:val="00500DFF"/>
    <w:rsid w:val="00501B80"/>
    <w:rsid w:val="00505D67"/>
    <w:rsid w:val="00507CBE"/>
    <w:rsid w:val="00510936"/>
    <w:rsid w:val="00515C1A"/>
    <w:rsid w:val="005178E3"/>
    <w:rsid w:val="005202D9"/>
    <w:rsid w:val="005209AC"/>
    <w:rsid w:val="00522E80"/>
    <w:rsid w:val="005231A9"/>
    <w:rsid w:val="00523B6C"/>
    <w:rsid w:val="00523F9F"/>
    <w:rsid w:val="005306B4"/>
    <w:rsid w:val="00531048"/>
    <w:rsid w:val="0053478D"/>
    <w:rsid w:val="0054004E"/>
    <w:rsid w:val="0054119D"/>
    <w:rsid w:val="00545038"/>
    <w:rsid w:val="0054792D"/>
    <w:rsid w:val="0055013C"/>
    <w:rsid w:val="00554713"/>
    <w:rsid w:val="0055578B"/>
    <w:rsid w:val="00556311"/>
    <w:rsid w:val="00556A64"/>
    <w:rsid w:val="00557449"/>
    <w:rsid w:val="00560EAE"/>
    <w:rsid w:val="00563741"/>
    <w:rsid w:val="00563A75"/>
    <w:rsid w:val="00563DC1"/>
    <w:rsid w:val="00566630"/>
    <w:rsid w:val="00570FF1"/>
    <w:rsid w:val="0057296C"/>
    <w:rsid w:val="0057309E"/>
    <w:rsid w:val="00574F9A"/>
    <w:rsid w:val="00575F2F"/>
    <w:rsid w:val="00583045"/>
    <w:rsid w:val="00585469"/>
    <w:rsid w:val="005908D1"/>
    <w:rsid w:val="0059636A"/>
    <w:rsid w:val="005A7F9F"/>
    <w:rsid w:val="005B370B"/>
    <w:rsid w:val="005B75B2"/>
    <w:rsid w:val="005C7013"/>
    <w:rsid w:val="005C7301"/>
    <w:rsid w:val="005D24EA"/>
    <w:rsid w:val="005D76A0"/>
    <w:rsid w:val="005E070B"/>
    <w:rsid w:val="005E4C96"/>
    <w:rsid w:val="005F161B"/>
    <w:rsid w:val="005F2E0B"/>
    <w:rsid w:val="005F3AE2"/>
    <w:rsid w:val="005F405F"/>
    <w:rsid w:val="005F48AF"/>
    <w:rsid w:val="005F6EEB"/>
    <w:rsid w:val="00602980"/>
    <w:rsid w:val="0060378F"/>
    <w:rsid w:val="00603E22"/>
    <w:rsid w:val="00604934"/>
    <w:rsid w:val="006143E9"/>
    <w:rsid w:val="0062105B"/>
    <w:rsid w:val="0062485E"/>
    <w:rsid w:val="0062639F"/>
    <w:rsid w:val="0062642D"/>
    <w:rsid w:val="00627D18"/>
    <w:rsid w:val="0063032D"/>
    <w:rsid w:val="00634D5E"/>
    <w:rsid w:val="00637EF8"/>
    <w:rsid w:val="00643431"/>
    <w:rsid w:val="0064564F"/>
    <w:rsid w:val="00645BFE"/>
    <w:rsid w:val="00650FA2"/>
    <w:rsid w:val="00651CBC"/>
    <w:rsid w:val="00655ECF"/>
    <w:rsid w:val="00661104"/>
    <w:rsid w:val="00661E4E"/>
    <w:rsid w:val="00661E66"/>
    <w:rsid w:val="00664443"/>
    <w:rsid w:val="006664A1"/>
    <w:rsid w:val="00671EA4"/>
    <w:rsid w:val="0067579F"/>
    <w:rsid w:val="00677F68"/>
    <w:rsid w:val="00692434"/>
    <w:rsid w:val="006960E4"/>
    <w:rsid w:val="006A03EC"/>
    <w:rsid w:val="006A236A"/>
    <w:rsid w:val="006A489A"/>
    <w:rsid w:val="006A52B7"/>
    <w:rsid w:val="006B03A0"/>
    <w:rsid w:val="006B1652"/>
    <w:rsid w:val="006B25FB"/>
    <w:rsid w:val="006B336A"/>
    <w:rsid w:val="006B3F35"/>
    <w:rsid w:val="006B5D65"/>
    <w:rsid w:val="006B7750"/>
    <w:rsid w:val="006D0383"/>
    <w:rsid w:val="006D2F3F"/>
    <w:rsid w:val="006D5CD0"/>
    <w:rsid w:val="006D7CCD"/>
    <w:rsid w:val="006E300C"/>
    <w:rsid w:val="006E379B"/>
    <w:rsid w:val="006F4153"/>
    <w:rsid w:val="006F5684"/>
    <w:rsid w:val="00706563"/>
    <w:rsid w:val="007067E6"/>
    <w:rsid w:val="00706C71"/>
    <w:rsid w:val="00707667"/>
    <w:rsid w:val="00710075"/>
    <w:rsid w:val="00710A84"/>
    <w:rsid w:val="00710D7D"/>
    <w:rsid w:val="00710EEF"/>
    <w:rsid w:val="00712F81"/>
    <w:rsid w:val="00720C74"/>
    <w:rsid w:val="00731667"/>
    <w:rsid w:val="007317E0"/>
    <w:rsid w:val="007344DB"/>
    <w:rsid w:val="00735F96"/>
    <w:rsid w:val="00737655"/>
    <w:rsid w:val="00737DF3"/>
    <w:rsid w:val="00741612"/>
    <w:rsid w:val="00741AA5"/>
    <w:rsid w:val="00743208"/>
    <w:rsid w:val="007439A9"/>
    <w:rsid w:val="007447C8"/>
    <w:rsid w:val="00750DDC"/>
    <w:rsid w:val="0075204F"/>
    <w:rsid w:val="007527D5"/>
    <w:rsid w:val="00755DAF"/>
    <w:rsid w:val="007573D5"/>
    <w:rsid w:val="007634B3"/>
    <w:rsid w:val="0076409F"/>
    <w:rsid w:val="007770DA"/>
    <w:rsid w:val="00782F49"/>
    <w:rsid w:val="00784C3D"/>
    <w:rsid w:val="0079602D"/>
    <w:rsid w:val="007A05B9"/>
    <w:rsid w:val="007A3824"/>
    <w:rsid w:val="007A3875"/>
    <w:rsid w:val="007B64B0"/>
    <w:rsid w:val="007B65D9"/>
    <w:rsid w:val="007C5F81"/>
    <w:rsid w:val="007C6367"/>
    <w:rsid w:val="007D03C7"/>
    <w:rsid w:val="007D25CC"/>
    <w:rsid w:val="007D351D"/>
    <w:rsid w:val="007D62A4"/>
    <w:rsid w:val="007D6600"/>
    <w:rsid w:val="007E0DC5"/>
    <w:rsid w:val="007E10B6"/>
    <w:rsid w:val="007E4E21"/>
    <w:rsid w:val="007E577A"/>
    <w:rsid w:val="007E5FB7"/>
    <w:rsid w:val="007F154F"/>
    <w:rsid w:val="007F24BE"/>
    <w:rsid w:val="007F72AE"/>
    <w:rsid w:val="00800579"/>
    <w:rsid w:val="00805E6D"/>
    <w:rsid w:val="00806616"/>
    <w:rsid w:val="00806A29"/>
    <w:rsid w:val="00806E0F"/>
    <w:rsid w:val="00812010"/>
    <w:rsid w:val="0081392B"/>
    <w:rsid w:val="00815578"/>
    <w:rsid w:val="00817A30"/>
    <w:rsid w:val="00817B93"/>
    <w:rsid w:val="00821A01"/>
    <w:rsid w:val="00822680"/>
    <w:rsid w:val="008234B5"/>
    <w:rsid w:val="00823DDC"/>
    <w:rsid w:val="008240ED"/>
    <w:rsid w:val="00830B9C"/>
    <w:rsid w:val="008376A0"/>
    <w:rsid w:val="008443ED"/>
    <w:rsid w:val="00846EB0"/>
    <w:rsid w:val="008477B9"/>
    <w:rsid w:val="0085143D"/>
    <w:rsid w:val="00851CE6"/>
    <w:rsid w:val="008521D1"/>
    <w:rsid w:val="0085312E"/>
    <w:rsid w:val="00856335"/>
    <w:rsid w:val="00860CEF"/>
    <w:rsid w:val="00874812"/>
    <w:rsid w:val="0087679F"/>
    <w:rsid w:val="008850A2"/>
    <w:rsid w:val="008853CA"/>
    <w:rsid w:val="00887DD9"/>
    <w:rsid w:val="00891AF2"/>
    <w:rsid w:val="00897805"/>
    <w:rsid w:val="008B0FBD"/>
    <w:rsid w:val="008C2EC7"/>
    <w:rsid w:val="008C34E9"/>
    <w:rsid w:val="008C60DD"/>
    <w:rsid w:val="008D6E50"/>
    <w:rsid w:val="008D7926"/>
    <w:rsid w:val="008E2AE7"/>
    <w:rsid w:val="008E357E"/>
    <w:rsid w:val="008E4C49"/>
    <w:rsid w:val="008E58FE"/>
    <w:rsid w:val="008F0CEF"/>
    <w:rsid w:val="008F1CD2"/>
    <w:rsid w:val="008F2486"/>
    <w:rsid w:val="008F7488"/>
    <w:rsid w:val="009009D8"/>
    <w:rsid w:val="00904616"/>
    <w:rsid w:val="00906E79"/>
    <w:rsid w:val="00912677"/>
    <w:rsid w:val="009149D5"/>
    <w:rsid w:val="00914D5E"/>
    <w:rsid w:val="0091501F"/>
    <w:rsid w:val="00915089"/>
    <w:rsid w:val="00915A0A"/>
    <w:rsid w:val="0091603E"/>
    <w:rsid w:val="009200D0"/>
    <w:rsid w:val="00921C86"/>
    <w:rsid w:val="009229A9"/>
    <w:rsid w:val="00935876"/>
    <w:rsid w:val="00936A7C"/>
    <w:rsid w:val="0094032C"/>
    <w:rsid w:val="00940E79"/>
    <w:rsid w:val="00942005"/>
    <w:rsid w:val="00950440"/>
    <w:rsid w:val="0095157D"/>
    <w:rsid w:val="00951737"/>
    <w:rsid w:val="00952726"/>
    <w:rsid w:val="00953CEA"/>
    <w:rsid w:val="00954E24"/>
    <w:rsid w:val="00955A3A"/>
    <w:rsid w:val="00956821"/>
    <w:rsid w:val="00962673"/>
    <w:rsid w:val="00966962"/>
    <w:rsid w:val="00971728"/>
    <w:rsid w:val="00972186"/>
    <w:rsid w:val="00973040"/>
    <w:rsid w:val="009734C7"/>
    <w:rsid w:val="00974441"/>
    <w:rsid w:val="00975428"/>
    <w:rsid w:val="00976D5D"/>
    <w:rsid w:val="009826E3"/>
    <w:rsid w:val="00986BA2"/>
    <w:rsid w:val="00986E53"/>
    <w:rsid w:val="00996B74"/>
    <w:rsid w:val="00997D31"/>
    <w:rsid w:val="009A03E6"/>
    <w:rsid w:val="009A0F33"/>
    <w:rsid w:val="009A26DA"/>
    <w:rsid w:val="009A2ED4"/>
    <w:rsid w:val="009A3DB3"/>
    <w:rsid w:val="009A4ED6"/>
    <w:rsid w:val="009A53D6"/>
    <w:rsid w:val="009A77B2"/>
    <w:rsid w:val="009A7C00"/>
    <w:rsid w:val="009B0DD2"/>
    <w:rsid w:val="009B1A0A"/>
    <w:rsid w:val="009B2EE0"/>
    <w:rsid w:val="009B3775"/>
    <w:rsid w:val="009B6180"/>
    <w:rsid w:val="009B640D"/>
    <w:rsid w:val="009B740C"/>
    <w:rsid w:val="009C0893"/>
    <w:rsid w:val="009C50FD"/>
    <w:rsid w:val="009C5A82"/>
    <w:rsid w:val="009C611C"/>
    <w:rsid w:val="009C6686"/>
    <w:rsid w:val="009D1725"/>
    <w:rsid w:val="009D3A59"/>
    <w:rsid w:val="009D3A5F"/>
    <w:rsid w:val="009D404A"/>
    <w:rsid w:val="009D5164"/>
    <w:rsid w:val="009D5668"/>
    <w:rsid w:val="009D6B12"/>
    <w:rsid w:val="009E01CF"/>
    <w:rsid w:val="009E0601"/>
    <w:rsid w:val="009E150D"/>
    <w:rsid w:val="009E1FBF"/>
    <w:rsid w:val="009E23CD"/>
    <w:rsid w:val="009E5130"/>
    <w:rsid w:val="009E6DB9"/>
    <w:rsid w:val="009F46C5"/>
    <w:rsid w:val="00A02D04"/>
    <w:rsid w:val="00A04727"/>
    <w:rsid w:val="00A04ACB"/>
    <w:rsid w:val="00A052A7"/>
    <w:rsid w:val="00A060C7"/>
    <w:rsid w:val="00A12AC2"/>
    <w:rsid w:val="00A30727"/>
    <w:rsid w:val="00A3335D"/>
    <w:rsid w:val="00A34E06"/>
    <w:rsid w:val="00A4372A"/>
    <w:rsid w:val="00A4521E"/>
    <w:rsid w:val="00A53C87"/>
    <w:rsid w:val="00A54EB0"/>
    <w:rsid w:val="00A55F43"/>
    <w:rsid w:val="00A56680"/>
    <w:rsid w:val="00A573DC"/>
    <w:rsid w:val="00A576D1"/>
    <w:rsid w:val="00A60404"/>
    <w:rsid w:val="00A6168D"/>
    <w:rsid w:val="00A62AD1"/>
    <w:rsid w:val="00A63013"/>
    <w:rsid w:val="00A630F3"/>
    <w:rsid w:val="00A6402F"/>
    <w:rsid w:val="00A670C2"/>
    <w:rsid w:val="00A70F8F"/>
    <w:rsid w:val="00A73409"/>
    <w:rsid w:val="00A76F4F"/>
    <w:rsid w:val="00A77802"/>
    <w:rsid w:val="00A8084A"/>
    <w:rsid w:val="00A854AB"/>
    <w:rsid w:val="00A860A1"/>
    <w:rsid w:val="00A861E9"/>
    <w:rsid w:val="00A87322"/>
    <w:rsid w:val="00A9395B"/>
    <w:rsid w:val="00AA04A5"/>
    <w:rsid w:val="00AA27EF"/>
    <w:rsid w:val="00AA294E"/>
    <w:rsid w:val="00AA43B5"/>
    <w:rsid w:val="00AA5B2C"/>
    <w:rsid w:val="00AA6005"/>
    <w:rsid w:val="00AB1C77"/>
    <w:rsid w:val="00AB5E84"/>
    <w:rsid w:val="00AC3164"/>
    <w:rsid w:val="00AC3CDA"/>
    <w:rsid w:val="00AC5438"/>
    <w:rsid w:val="00AC6B33"/>
    <w:rsid w:val="00AD2406"/>
    <w:rsid w:val="00AD2B88"/>
    <w:rsid w:val="00AD4BED"/>
    <w:rsid w:val="00AD5B5E"/>
    <w:rsid w:val="00AE3BE1"/>
    <w:rsid w:val="00AE476A"/>
    <w:rsid w:val="00AE4DC4"/>
    <w:rsid w:val="00AE6DCE"/>
    <w:rsid w:val="00AE7141"/>
    <w:rsid w:val="00AE71D0"/>
    <w:rsid w:val="00AE7560"/>
    <w:rsid w:val="00AE7E49"/>
    <w:rsid w:val="00AF0129"/>
    <w:rsid w:val="00AF0812"/>
    <w:rsid w:val="00AF2B36"/>
    <w:rsid w:val="00AF2C84"/>
    <w:rsid w:val="00AF43CF"/>
    <w:rsid w:val="00AF7B67"/>
    <w:rsid w:val="00B04533"/>
    <w:rsid w:val="00B05EB9"/>
    <w:rsid w:val="00B07CDC"/>
    <w:rsid w:val="00B10B6F"/>
    <w:rsid w:val="00B1365F"/>
    <w:rsid w:val="00B139CF"/>
    <w:rsid w:val="00B13D21"/>
    <w:rsid w:val="00B15401"/>
    <w:rsid w:val="00B15576"/>
    <w:rsid w:val="00B15586"/>
    <w:rsid w:val="00B20673"/>
    <w:rsid w:val="00B2241B"/>
    <w:rsid w:val="00B22709"/>
    <w:rsid w:val="00B25647"/>
    <w:rsid w:val="00B32289"/>
    <w:rsid w:val="00B32510"/>
    <w:rsid w:val="00B37C25"/>
    <w:rsid w:val="00B44D0C"/>
    <w:rsid w:val="00B54945"/>
    <w:rsid w:val="00B5762B"/>
    <w:rsid w:val="00B57AD9"/>
    <w:rsid w:val="00B60609"/>
    <w:rsid w:val="00B61D3F"/>
    <w:rsid w:val="00B62262"/>
    <w:rsid w:val="00B676B6"/>
    <w:rsid w:val="00B736B3"/>
    <w:rsid w:val="00B73FA9"/>
    <w:rsid w:val="00B75463"/>
    <w:rsid w:val="00B76A0C"/>
    <w:rsid w:val="00B777A7"/>
    <w:rsid w:val="00B813BF"/>
    <w:rsid w:val="00B82B0B"/>
    <w:rsid w:val="00B832F8"/>
    <w:rsid w:val="00B84E2F"/>
    <w:rsid w:val="00B850E0"/>
    <w:rsid w:val="00B85E4F"/>
    <w:rsid w:val="00B87439"/>
    <w:rsid w:val="00B8768C"/>
    <w:rsid w:val="00B90286"/>
    <w:rsid w:val="00B902C0"/>
    <w:rsid w:val="00B910FE"/>
    <w:rsid w:val="00B9135D"/>
    <w:rsid w:val="00B9201A"/>
    <w:rsid w:val="00B920CF"/>
    <w:rsid w:val="00B9294F"/>
    <w:rsid w:val="00B92F64"/>
    <w:rsid w:val="00B9466D"/>
    <w:rsid w:val="00BB0C6C"/>
    <w:rsid w:val="00BB29DA"/>
    <w:rsid w:val="00BB2C18"/>
    <w:rsid w:val="00BB2F38"/>
    <w:rsid w:val="00BB388C"/>
    <w:rsid w:val="00BB412F"/>
    <w:rsid w:val="00BB69CE"/>
    <w:rsid w:val="00BB6D12"/>
    <w:rsid w:val="00BC0626"/>
    <w:rsid w:val="00BC1358"/>
    <w:rsid w:val="00BC1C23"/>
    <w:rsid w:val="00BC3C51"/>
    <w:rsid w:val="00BC472A"/>
    <w:rsid w:val="00BC6282"/>
    <w:rsid w:val="00BD0D41"/>
    <w:rsid w:val="00BD1F80"/>
    <w:rsid w:val="00BD240A"/>
    <w:rsid w:val="00BD5518"/>
    <w:rsid w:val="00BD6B7E"/>
    <w:rsid w:val="00BE10E0"/>
    <w:rsid w:val="00BE134C"/>
    <w:rsid w:val="00BE13C3"/>
    <w:rsid w:val="00BE3A33"/>
    <w:rsid w:val="00BE679A"/>
    <w:rsid w:val="00BF15A8"/>
    <w:rsid w:val="00BF2CC4"/>
    <w:rsid w:val="00BF54BC"/>
    <w:rsid w:val="00BF6434"/>
    <w:rsid w:val="00C0542A"/>
    <w:rsid w:val="00C05BF3"/>
    <w:rsid w:val="00C06157"/>
    <w:rsid w:val="00C12454"/>
    <w:rsid w:val="00C17AB0"/>
    <w:rsid w:val="00C25ECE"/>
    <w:rsid w:val="00C41443"/>
    <w:rsid w:val="00C42FBB"/>
    <w:rsid w:val="00C43B73"/>
    <w:rsid w:val="00C43D39"/>
    <w:rsid w:val="00C45A64"/>
    <w:rsid w:val="00C51605"/>
    <w:rsid w:val="00C54E30"/>
    <w:rsid w:val="00C55316"/>
    <w:rsid w:val="00C57181"/>
    <w:rsid w:val="00C62D9A"/>
    <w:rsid w:val="00C6308D"/>
    <w:rsid w:val="00C64667"/>
    <w:rsid w:val="00C64708"/>
    <w:rsid w:val="00C72605"/>
    <w:rsid w:val="00C748AD"/>
    <w:rsid w:val="00C82624"/>
    <w:rsid w:val="00C82BF9"/>
    <w:rsid w:val="00C8422C"/>
    <w:rsid w:val="00C852E8"/>
    <w:rsid w:val="00C90A25"/>
    <w:rsid w:val="00C90FE0"/>
    <w:rsid w:val="00C91814"/>
    <w:rsid w:val="00C95AD5"/>
    <w:rsid w:val="00C97A88"/>
    <w:rsid w:val="00CA02D9"/>
    <w:rsid w:val="00CA4DCF"/>
    <w:rsid w:val="00CB1335"/>
    <w:rsid w:val="00CB363F"/>
    <w:rsid w:val="00CB7FF7"/>
    <w:rsid w:val="00CC198E"/>
    <w:rsid w:val="00CC1D99"/>
    <w:rsid w:val="00CC27E2"/>
    <w:rsid w:val="00CC3222"/>
    <w:rsid w:val="00CD0224"/>
    <w:rsid w:val="00CD03CC"/>
    <w:rsid w:val="00CD37E8"/>
    <w:rsid w:val="00CD4B1C"/>
    <w:rsid w:val="00CD6983"/>
    <w:rsid w:val="00CE63FE"/>
    <w:rsid w:val="00CF2985"/>
    <w:rsid w:val="00CF6C24"/>
    <w:rsid w:val="00CF6F0E"/>
    <w:rsid w:val="00CF7BEB"/>
    <w:rsid w:val="00CF7F22"/>
    <w:rsid w:val="00CF7FF9"/>
    <w:rsid w:val="00D02F18"/>
    <w:rsid w:val="00D03011"/>
    <w:rsid w:val="00D034AD"/>
    <w:rsid w:val="00D04AFF"/>
    <w:rsid w:val="00D107B6"/>
    <w:rsid w:val="00D11579"/>
    <w:rsid w:val="00D1205E"/>
    <w:rsid w:val="00D12BFF"/>
    <w:rsid w:val="00D149B8"/>
    <w:rsid w:val="00D1742F"/>
    <w:rsid w:val="00D228D8"/>
    <w:rsid w:val="00D22D19"/>
    <w:rsid w:val="00D235F0"/>
    <w:rsid w:val="00D25248"/>
    <w:rsid w:val="00D26C0F"/>
    <w:rsid w:val="00D30929"/>
    <w:rsid w:val="00D315B2"/>
    <w:rsid w:val="00D31A12"/>
    <w:rsid w:val="00D36A47"/>
    <w:rsid w:val="00D37AA9"/>
    <w:rsid w:val="00D44C3C"/>
    <w:rsid w:val="00D4512D"/>
    <w:rsid w:val="00D47119"/>
    <w:rsid w:val="00D47468"/>
    <w:rsid w:val="00D51C79"/>
    <w:rsid w:val="00D5732A"/>
    <w:rsid w:val="00D604B5"/>
    <w:rsid w:val="00D61772"/>
    <w:rsid w:val="00D70D9B"/>
    <w:rsid w:val="00D71263"/>
    <w:rsid w:val="00D81805"/>
    <w:rsid w:val="00D81FEE"/>
    <w:rsid w:val="00D84148"/>
    <w:rsid w:val="00D86B8A"/>
    <w:rsid w:val="00D878A3"/>
    <w:rsid w:val="00D87A39"/>
    <w:rsid w:val="00D900DC"/>
    <w:rsid w:val="00D911D7"/>
    <w:rsid w:val="00D93458"/>
    <w:rsid w:val="00D93706"/>
    <w:rsid w:val="00DA0C86"/>
    <w:rsid w:val="00DA52DC"/>
    <w:rsid w:val="00DA63B4"/>
    <w:rsid w:val="00DA73B6"/>
    <w:rsid w:val="00DB1CA9"/>
    <w:rsid w:val="00DB48DE"/>
    <w:rsid w:val="00DC1E8A"/>
    <w:rsid w:val="00DC4DE7"/>
    <w:rsid w:val="00DC61D9"/>
    <w:rsid w:val="00DC6642"/>
    <w:rsid w:val="00DC7AA1"/>
    <w:rsid w:val="00DC7D2E"/>
    <w:rsid w:val="00DD2C9A"/>
    <w:rsid w:val="00DD325C"/>
    <w:rsid w:val="00DD4BC1"/>
    <w:rsid w:val="00DD52D6"/>
    <w:rsid w:val="00DE1442"/>
    <w:rsid w:val="00DE4D12"/>
    <w:rsid w:val="00DF1DCD"/>
    <w:rsid w:val="00DF49D3"/>
    <w:rsid w:val="00DF66E5"/>
    <w:rsid w:val="00E01767"/>
    <w:rsid w:val="00E02F1C"/>
    <w:rsid w:val="00E037A7"/>
    <w:rsid w:val="00E0614C"/>
    <w:rsid w:val="00E07728"/>
    <w:rsid w:val="00E111B7"/>
    <w:rsid w:val="00E1690A"/>
    <w:rsid w:val="00E17D06"/>
    <w:rsid w:val="00E21184"/>
    <w:rsid w:val="00E2289F"/>
    <w:rsid w:val="00E22DEF"/>
    <w:rsid w:val="00E30D33"/>
    <w:rsid w:val="00E3388C"/>
    <w:rsid w:val="00E33A0E"/>
    <w:rsid w:val="00E34448"/>
    <w:rsid w:val="00E3547A"/>
    <w:rsid w:val="00E3584A"/>
    <w:rsid w:val="00E36D71"/>
    <w:rsid w:val="00E36FCA"/>
    <w:rsid w:val="00E3745D"/>
    <w:rsid w:val="00E37D8A"/>
    <w:rsid w:val="00E446CB"/>
    <w:rsid w:val="00E44C66"/>
    <w:rsid w:val="00E4519F"/>
    <w:rsid w:val="00E46BF0"/>
    <w:rsid w:val="00E50908"/>
    <w:rsid w:val="00E53911"/>
    <w:rsid w:val="00E541E3"/>
    <w:rsid w:val="00E5601A"/>
    <w:rsid w:val="00E60F8D"/>
    <w:rsid w:val="00E616F5"/>
    <w:rsid w:val="00E61B0B"/>
    <w:rsid w:val="00E62A79"/>
    <w:rsid w:val="00E647AA"/>
    <w:rsid w:val="00E658F6"/>
    <w:rsid w:val="00E662CF"/>
    <w:rsid w:val="00E678C3"/>
    <w:rsid w:val="00E76B96"/>
    <w:rsid w:val="00E80DD1"/>
    <w:rsid w:val="00E86461"/>
    <w:rsid w:val="00E87BBE"/>
    <w:rsid w:val="00E87CEB"/>
    <w:rsid w:val="00E90A11"/>
    <w:rsid w:val="00E95B67"/>
    <w:rsid w:val="00E95B98"/>
    <w:rsid w:val="00EA0941"/>
    <w:rsid w:val="00EA16A1"/>
    <w:rsid w:val="00EA1A39"/>
    <w:rsid w:val="00EA2E4E"/>
    <w:rsid w:val="00EB3F0F"/>
    <w:rsid w:val="00EB7E29"/>
    <w:rsid w:val="00EC3559"/>
    <w:rsid w:val="00ED1CB0"/>
    <w:rsid w:val="00ED217F"/>
    <w:rsid w:val="00ED3EEC"/>
    <w:rsid w:val="00ED4BF2"/>
    <w:rsid w:val="00EE40F8"/>
    <w:rsid w:val="00EE7BE4"/>
    <w:rsid w:val="00EF1088"/>
    <w:rsid w:val="00EF1D22"/>
    <w:rsid w:val="00EF1F6E"/>
    <w:rsid w:val="00EF30A4"/>
    <w:rsid w:val="00F002E2"/>
    <w:rsid w:val="00F021E9"/>
    <w:rsid w:val="00F1565B"/>
    <w:rsid w:val="00F21F2C"/>
    <w:rsid w:val="00F22B42"/>
    <w:rsid w:val="00F23D7E"/>
    <w:rsid w:val="00F248B6"/>
    <w:rsid w:val="00F25B13"/>
    <w:rsid w:val="00F26892"/>
    <w:rsid w:val="00F31DF2"/>
    <w:rsid w:val="00F33A82"/>
    <w:rsid w:val="00F3536A"/>
    <w:rsid w:val="00F408AB"/>
    <w:rsid w:val="00F41F87"/>
    <w:rsid w:val="00F455A0"/>
    <w:rsid w:val="00F46D77"/>
    <w:rsid w:val="00F50004"/>
    <w:rsid w:val="00F562AD"/>
    <w:rsid w:val="00F565F1"/>
    <w:rsid w:val="00F60BE8"/>
    <w:rsid w:val="00F63F9F"/>
    <w:rsid w:val="00F651BC"/>
    <w:rsid w:val="00F65978"/>
    <w:rsid w:val="00F67F56"/>
    <w:rsid w:val="00F70D6B"/>
    <w:rsid w:val="00F72894"/>
    <w:rsid w:val="00F74F41"/>
    <w:rsid w:val="00F754B8"/>
    <w:rsid w:val="00F816F3"/>
    <w:rsid w:val="00F83BEB"/>
    <w:rsid w:val="00F83CD9"/>
    <w:rsid w:val="00F840C7"/>
    <w:rsid w:val="00F84492"/>
    <w:rsid w:val="00F86FDE"/>
    <w:rsid w:val="00F94310"/>
    <w:rsid w:val="00F956C8"/>
    <w:rsid w:val="00FA15B2"/>
    <w:rsid w:val="00FA30AA"/>
    <w:rsid w:val="00FA4E78"/>
    <w:rsid w:val="00FB3C86"/>
    <w:rsid w:val="00FB4235"/>
    <w:rsid w:val="00FB4E13"/>
    <w:rsid w:val="00FB76B7"/>
    <w:rsid w:val="00FB7B55"/>
    <w:rsid w:val="00FC5888"/>
    <w:rsid w:val="00FC6048"/>
    <w:rsid w:val="00FC66F8"/>
    <w:rsid w:val="00FC672B"/>
    <w:rsid w:val="00FC6738"/>
    <w:rsid w:val="00FD169B"/>
    <w:rsid w:val="00FD3F3C"/>
    <w:rsid w:val="00FD6D7F"/>
    <w:rsid w:val="00FE5807"/>
    <w:rsid w:val="00FE6773"/>
    <w:rsid w:val="00FE68D3"/>
    <w:rsid w:val="00FE71C5"/>
    <w:rsid w:val="00FF015F"/>
    <w:rsid w:val="00FF12EA"/>
    <w:rsid w:val="00FF53E8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44D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aliases w:val=" Znak"/>
    <w:basedOn w:val="Normalny"/>
    <w:next w:val="Podtytu"/>
    <w:link w:val="TytuZnak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TytuZnak">
    <w:name w:val="Tytuł Znak"/>
    <w:aliases w:val=" Znak Znak"/>
    <w:link w:val="Tytu0"/>
    <w:rsid w:val="00F651BC"/>
    <w:rPr>
      <w:sz w:val="28"/>
      <w:szCs w:val="24"/>
      <w:lang w:eastAsia="ar-SA"/>
    </w:rPr>
  </w:style>
  <w:style w:type="paragraph" w:styleId="Bezodstpw">
    <w:name w:val="No Spacing"/>
    <w:qFormat/>
    <w:rsid w:val="000B579B"/>
    <w:rPr>
      <w:rFonts w:eastAsia="Calibri"/>
      <w:sz w:val="24"/>
      <w:szCs w:val="24"/>
    </w:rPr>
  </w:style>
  <w:style w:type="table" w:customStyle="1" w:styleId="TableGrid1">
    <w:name w:val="TableGrid1"/>
    <w:rsid w:val="00FE71C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92434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Domylnaczcionkaakapitu"/>
    <w:rsid w:val="00C25ECE"/>
  </w:style>
  <w:style w:type="character" w:customStyle="1" w:styleId="hgkelc">
    <w:name w:val="hgkelc"/>
    <w:basedOn w:val="Domylnaczcionkaakapitu"/>
    <w:rsid w:val="009754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B3B66-1666-48FC-9125-ABCCC399E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405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Joanna Jagielicz</cp:lastModifiedBy>
  <cp:revision>2</cp:revision>
  <cp:lastPrinted>2025-04-07T06:15:00Z</cp:lastPrinted>
  <dcterms:created xsi:type="dcterms:W3CDTF">2025-05-05T07:43:00Z</dcterms:created>
  <dcterms:modified xsi:type="dcterms:W3CDTF">2025-05-05T07:43:00Z</dcterms:modified>
</cp:coreProperties>
</file>