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>Załącznik nr 1 do SWZ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</w:t>
      </w:r>
    </w:p>
    <w:p w:rsidR="00EB580F" w:rsidRPr="00FA7C55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</w:pPr>
      <w:r w:rsidRPr="00FA7C55">
        <w:rPr>
          <w:rFonts w:ascii="Arial" w:eastAsia="Times New Roman" w:hAnsi="Arial" w:cs="Arial"/>
          <w:color w:val="A6A6A6" w:themeColor="background1" w:themeShade="A6"/>
          <w:sz w:val="18"/>
          <w:szCs w:val="18"/>
          <w:lang w:eastAsia="pl-PL"/>
        </w:rPr>
        <w:t>(Wykonawca/Wykonawcy)</w:t>
      </w:r>
    </w:p>
    <w:p w:rsidR="00EB580F" w:rsidRDefault="00EB580F" w:rsidP="00EB580F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Powiat Świdnicki</w:t>
      </w:r>
    </w:p>
    <w:p w:rsidR="00EB580F" w:rsidRDefault="00EB580F" w:rsidP="00EB580F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EB580F" w:rsidRDefault="00EB580F" w:rsidP="00EB580F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58–100 Świdnica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Calibri" w:hAnsi="Arial" w:cs="Arial"/>
          <w:lang w:eastAsia="pl-PL"/>
        </w:rPr>
        <w:t>…………………….………</w:t>
      </w:r>
    </w:p>
    <w:p w:rsidR="00EB580F" w:rsidRDefault="00EB580F" w:rsidP="00EB580F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:rsidR="00EB580F" w:rsidRDefault="00EB580F" w:rsidP="00EB580F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reprezentowany przez</w:t>
      </w:r>
      <w:r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EB580F" w:rsidRDefault="00EB580F" w:rsidP="00EB580F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</w:p>
    <w:p w:rsidR="00EB580F" w:rsidRDefault="00EB580F" w:rsidP="00EB580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     Mikro   Małym    Średnim       Dużym      przedsiębiorstwem   </w:t>
      </w:r>
    </w:p>
    <w:p w:rsidR="00EB580F" w:rsidRDefault="00EB580F" w:rsidP="00EB58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Zaznaczyć właściwe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  </w:t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</w:p>
    <w:p w:rsidR="00EB580F" w:rsidRDefault="00EB580F" w:rsidP="00EB580F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EB580F" w:rsidRDefault="00EB580F" w:rsidP="00EB580F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EB580F" w:rsidRDefault="00EB580F" w:rsidP="00EB580F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  <w:t>O F E R T A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EB580F" w:rsidRPr="00735E07" w:rsidRDefault="00EB580F" w:rsidP="00EB58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pl-PL"/>
        </w:rPr>
        <w:t xml:space="preserve">W odpowiedzi na ogłoszenie o przetargu </w:t>
      </w:r>
      <w:r>
        <w:rPr>
          <w:rFonts w:ascii="Arial" w:eastAsia="Lucida Sans Unicode" w:hAnsi="Arial" w:cs="Arial"/>
          <w:kern w:val="2"/>
          <w:lang w:eastAsia="hi-IN" w:bidi="hi-IN"/>
        </w:rPr>
        <w:t>w trybie podstawowym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5E07">
        <w:rPr>
          <w:rFonts w:ascii="Arial" w:eastAsia="Times New Roman" w:hAnsi="Arial" w:cs="Arial"/>
          <w:lang w:eastAsia="pl-PL"/>
        </w:rPr>
        <w:t xml:space="preserve">na </w:t>
      </w:r>
      <w:r w:rsidR="00E64F52" w:rsidRPr="00735E07">
        <w:rPr>
          <w:rFonts w:ascii="Arial" w:hAnsi="Arial" w:cs="Arial"/>
          <w:b/>
          <w:bCs/>
        </w:rPr>
        <w:t xml:space="preserve">wykonanie </w:t>
      </w:r>
      <w:r w:rsidR="00E64F52" w:rsidRPr="00735E07">
        <w:rPr>
          <w:rFonts w:ascii="Arial" w:hAnsi="Arial" w:cs="Arial"/>
          <w:b/>
        </w:rPr>
        <w:t xml:space="preserve">robót budowlanych </w:t>
      </w:r>
      <w:r w:rsidR="00E64F52" w:rsidRPr="00735E07">
        <w:rPr>
          <w:rFonts w:ascii="Arial" w:hAnsi="Arial" w:cs="Arial"/>
          <w:b/>
          <w:bCs/>
        </w:rPr>
        <w:t>polegających na m</w:t>
      </w:r>
      <w:r w:rsidR="00E64F52" w:rsidRPr="00735E07">
        <w:rPr>
          <w:rFonts w:ascii="Arial" w:hAnsi="Arial" w:cs="Arial"/>
          <w:b/>
        </w:rPr>
        <w:t>odernizacji sieci elektrycznej I Liceum Ogólnokształcącego w Świdnicy</w:t>
      </w:r>
      <w:r w:rsidR="00DA69B4" w:rsidRPr="00735E07">
        <w:rPr>
          <w:rFonts w:ascii="Arial" w:hAnsi="Arial" w:cs="Arial"/>
          <w:b/>
        </w:rPr>
        <w:t xml:space="preserve"> – I etap</w:t>
      </w:r>
    </w:p>
    <w:p w:rsidR="00EB580F" w:rsidRDefault="00EB580F" w:rsidP="00EB580F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:rsidR="00EB580F" w:rsidRDefault="00EB580F" w:rsidP="00EB580F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B580F" w:rsidRDefault="00EB580F" w:rsidP="00EB58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Za wykonanie przedmiotu umowy proponuję wynagrodzenie ryczałtowe w wysokości: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:rsidR="00EB580F" w:rsidRDefault="00EB580F" w:rsidP="00EB580F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słownie .......................................................................................................................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EB580F" w:rsidRDefault="00EB580F" w:rsidP="00EB580F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brutto</w:t>
      </w: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....................................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zł </w:t>
      </w:r>
    </w:p>
    <w:p w:rsidR="00EB580F" w:rsidRDefault="00EB580F" w:rsidP="00EB580F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</w:t>
      </w: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......................................................................................................................</w:t>
      </w:r>
    </w:p>
    <w:p w:rsidR="00EB580F" w:rsidRDefault="00EB580F" w:rsidP="00EB580F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Cena powyższa obejmuje pełny zakres przedmiotu zamówienia objęty dokumentacją przetargową.</w:t>
      </w:r>
    </w:p>
    <w:p w:rsidR="00EB580F" w:rsidRPr="00EB580F" w:rsidRDefault="00EB580F" w:rsidP="00EB58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16"/>
          <w:szCs w:val="16"/>
        </w:rPr>
      </w:pPr>
    </w:p>
    <w:p w:rsidR="00EB580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EB580F" w:rsidRPr="003E271F" w:rsidRDefault="00EB580F" w:rsidP="00EB580F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Zamówienie zobowiązuję się </w:t>
      </w:r>
      <w:r w:rsidRPr="00D4489F">
        <w:rPr>
          <w:rFonts w:ascii="Arial" w:eastAsia="Times New Roman" w:hAnsi="Arial" w:cs="Arial"/>
          <w:lang w:eastAsia="pl-PL"/>
        </w:rPr>
        <w:t>zrealizować</w:t>
      </w:r>
      <w:r w:rsidRPr="00D4489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4489F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3</w:t>
      </w:r>
      <w:r w:rsidRPr="00D4489F">
        <w:rPr>
          <w:rFonts w:ascii="Arial" w:hAnsi="Arial" w:cs="Arial"/>
          <w:b/>
          <w:bCs/>
        </w:rPr>
        <w:t xml:space="preserve"> miesięcy </w:t>
      </w:r>
      <w:r w:rsidRPr="00D4489F">
        <w:rPr>
          <w:rFonts w:ascii="Arial" w:eastAsia="MS Mincho" w:hAnsi="Arial" w:cs="Arial"/>
          <w:b/>
          <w:kern w:val="1"/>
          <w:lang w:eastAsia="hi-IN" w:bidi="hi-IN"/>
        </w:rPr>
        <w:t xml:space="preserve">od </w:t>
      </w:r>
      <w:r w:rsidRPr="00962D84">
        <w:rPr>
          <w:rFonts w:ascii="Arial" w:eastAsia="MS Mincho" w:hAnsi="Arial" w:cs="Arial"/>
          <w:b/>
          <w:kern w:val="1"/>
          <w:lang w:eastAsia="hi-IN" w:bidi="hi-IN"/>
        </w:rPr>
        <w:t>dnia podpisania umowy</w:t>
      </w:r>
      <w:r w:rsidRPr="00EC7976">
        <w:rPr>
          <w:rFonts w:ascii="Arial" w:eastAsia="MS Mincho" w:hAnsi="Arial"/>
          <w:b/>
          <w:color w:val="000000"/>
        </w:rPr>
        <w:t>.</w:t>
      </w:r>
    </w:p>
    <w:p w:rsidR="00EB580F" w:rsidRPr="001F16E5" w:rsidRDefault="00EB580F" w:rsidP="00EB580F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AD2656" w:rsidRDefault="00EB580F" w:rsidP="00EB580F">
      <w:pPr>
        <w:widowControl w:val="0"/>
        <w:numPr>
          <w:ilvl w:val="0"/>
          <w:numId w:val="2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D2656">
        <w:rPr>
          <w:rFonts w:ascii="Arial" w:eastAsia="Times New Roman" w:hAnsi="Arial" w:cs="Arial"/>
          <w:lang w:eastAsia="pl-PL"/>
        </w:rPr>
        <w:t xml:space="preserve">Na wykonane przez nas roboty udzielamy: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D2656">
        <w:rPr>
          <w:rFonts w:ascii="Arial" w:eastAsia="Times New Roman" w:hAnsi="Arial" w:cs="Arial"/>
          <w:lang w:eastAsia="pl-PL"/>
        </w:rPr>
        <w:t>…..... miesięcy gwarancji; *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EB580F" w:rsidRPr="001F16E5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1F16E5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1F16E5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1F16E5">
        <w:rPr>
          <w:rFonts w:ascii="Arial" w:eastAsia="Times New Roman" w:hAnsi="Arial" w:cs="Arial"/>
          <w:bCs/>
          <w:lang w:eastAsia="pl-PL"/>
        </w:rPr>
        <w:t xml:space="preserve"> dni</w:t>
      </w:r>
      <w:r w:rsidRPr="001F16E5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EB580F" w:rsidRPr="001F16E5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EB580F" w:rsidRDefault="00EB580F" w:rsidP="00EB580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0" w:type="dxa"/>
        <w:tblInd w:w="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03"/>
        <w:gridCol w:w="4818"/>
      </w:tblGrid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0F" w:rsidRDefault="00EB580F" w:rsidP="00ED440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EB580F" w:rsidTr="00ED440D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80F" w:rsidRDefault="00EB580F" w:rsidP="00ED440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Default="00787BF7" w:rsidP="00EB580F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Wadium dla o wartości 3</w:t>
      </w:r>
      <w:r w:rsidR="00EB580F">
        <w:rPr>
          <w:rFonts w:ascii="Arial" w:hAnsi="Arial" w:cs="Arial"/>
        </w:rPr>
        <w:t xml:space="preserve">.000,00 zł wnieśliśmy w dniu  ................... r., </w:t>
      </w:r>
      <w:r w:rsidR="00EB580F">
        <w:rPr>
          <w:rFonts w:ascii="Arial" w:hAnsi="Arial" w:cs="Arial"/>
        </w:rPr>
        <w:br/>
        <w:t>w formie ……………………………………………….............................................….</w:t>
      </w:r>
      <w:r w:rsidR="00EB580F">
        <w:rPr>
          <w:rFonts w:ascii="Arial" w:eastAsia="Times New Roman" w:hAnsi="Arial" w:cs="Arial"/>
          <w:lang w:eastAsia="pl-PL"/>
        </w:rPr>
        <w:t>.  .</w:t>
      </w:r>
    </w:p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:rsidR="00EB580F" w:rsidRDefault="00EB580F" w:rsidP="00EB580F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EB580F" w:rsidRPr="00FD472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FD472F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EB580F" w:rsidRPr="00150F92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bookmarkStart w:id="0" w:name="_GoBack"/>
      <w:r w:rsidR="008049D0" w:rsidRPr="00014945">
        <w:rPr>
          <w:rFonts w:ascii="Arial" w:eastAsia="Times New Roman" w:hAnsi="Arial" w:cs="Arial"/>
          <w:lang w:eastAsia="pl-PL"/>
        </w:rPr>
        <w:t xml:space="preserve">dnia </w:t>
      </w:r>
      <w:r w:rsidRPr="00014945">
        <w:rPr>
          <w:rFonts w:ascii="Arial" w:eastAsia="Times New Roman" w:hAnsi="Arial" w:cs="Arial"/>
          <w:b/>
          <w:lang w:eastAsia="pl-PL"/>
        </w:rPr>
        <w:t>0</w:t>
      </w:r>
      <w:r w:rsidR="00735E07" w:rsidRPr="00014945">
        <w:rPr>
          <w:rFonts w:ascii="Arial" w:eastAsia="Times New Roman" w:hAnsi="Arial" w:cs="Arial"/>
          <w:b/>
          <w:lang w:eastAsia="pl-PL"/>
        </w:rPr>
        <w:t>5</w:t>
      </w:r>
      <w:r w:rsidRPr="00014945">
        <w:rPr>
          <w:rFonts w:ascii="Arial" w:eastAsia="Times New Roman" w:hAnsi="Arial" w:cs="Arial"/>
          <w:b/>
          <w:lang w:eastAsia="pl-PL"/>
        </w:rPr>
        <w:t>.</w:t>
      </w:r>
      <w:r w:rsidR="008049D0" w:rsidRPr="00014945">
        <w:rPr>
          <w:rFonts w:ascii="Arial" w:eastAsia="Times New Roman" w:hAnsi="Arial" w:cs="Arial"/>
          <w:b/>
          <w:lang w:eastAsia="pl-PL"/>
        </w:rPr>
        <w:t>07.</w:t>
      </w:r>
      <w:r w:rsidRPr="00014945">
        <w:rPr>
          <w:rFonts w:ascii="Arial" w:eastAsia="Times New Roman" w:hAnsi="Arial" w:cs="Arial"/>
          <w:b/>
          <w:lang w:eastAsia="pl-PL"/>
        </w:rPr>
        <w:t xml:space="preserve">2025 </w:t>
      </w:r>
      <w:bookmarkEnd w:id="0"/>
      <w:r w:rsidRPr="00150F92">
        <w:rPr>
          <w:rFonts w:ascii="Arial" w:eastAsia="Times New Roman" w:hAnsi="Arial" w:cs="Arial"/>
          <w:b/>
          <w:lang w:eastAsia="pl-PL"/>
        </w:rPr>
        <w:t>r</w:t>
      </w:r>
      <w:r w:rsidRPr="00150F92">
        <w:rPr>
          <w:rFonts w:ascii="Arial" w:eastAsia="Times New Roman" w:hAnsi="Arial" w:cs="Arial"/>
          <w:lang w:eastAsia="pl-PL"/>
        </w:rPr>
        <w:t>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4A475D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r>
        <w:rPr>
          <w:rFonts w:ascii="Arial" w:eastAsia="Times New Roman" w:hAnsi="Arial" w:cs="Arial"/>
          <w:lang w:eastAsia="pl-PL"/>
        </w:rPr>
        <w:t>i nie wnosimy do niego zastrzeżeń.</w:t>
      </w:r>
    </w:p>
    <w:p w:rsidR="00EB580F" w:rsidRDefault="00EB580F" w:rsidP="00EB580F">
      <w:pPr>
        <w:numPr>
          <w:ilvl w:val="0"/>
          <w:numId w:val="4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EB580F" w:rsidRDefault="00EB580F" w:rsidP="00EB580F">
      <w:pPr>
        <w:widowControl w:val="0"/>
        <w:numPr>
          <w:ilvl w:val="0"/>
          <w:numId w:val="4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wypełniliśmy/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EB580F" w:rsidRDefault="00EB580F" w:rsidP="00EB580F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Zobowiązujemy się do d</w:t>
      </w:r>
      <w:r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 i będzie zawierać składniki cenotwórcze na podstawie, których dokonano wyceny przedmiotu zamówienia (R-g, </w:t>
      </w:r>
      <w:proofErr w:type="spellStart"/>
      <w:r>
        <w:rPr>
          <w:rFonts w:ascii="Arial" w:eastAsia="Times New Roman" w:hAnsi="Arial" w:cs="Arial"/>
          <w:lang w:eastAsia="pl-PL"/>
        </w:rPr>
        <w:t>Kp</w:t>
      </w:r>
      <w:proofErr w:type="spellEnd"/>
      <w:r>
        <w:rPr>
          <w:rFonts w:ascii="Arial" w:eastAsia="Times New Roman" w:hAnsi="Arial" w:cs="Arial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lang w:eastAsia="pl-PL"/>
        </w:rPr>
        <w:t>Kz</w:t>
      </w:r>
      <w:proofErr w:type="spellEnd"/>
      <w:r>
        <w:rPr>
          <w:rFonts w:ascii="Arial" w:eastAsia="Times New Roman" w:hAnsi="Arial" w:cs="Arial"/>
          <w:lang w:eastAsia="pl-PL"/>
        </w:rPr>
        <w:t>, Z),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materiałów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sprzętu z podaniem cen jednostkowych,</w:t>
      </w:r>
    </w:p>
    <w:p w:rsidR="00EB580F" w:rsidRDefault="00EB580F" w:rsidP="00EB580F">
      <w:pPr>
        <w:numPr>
          <w:ilvl w:val="1"/>
          <w:numId w:val="3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Harmonogram realizacji prac.</w:t>
      </w:r>
    </w:p>
    <w:p w:rsidR="00EB580F" w:rsidRDefault="00EB580F" w:rsidP="00EB580F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Dowód wniesienia wadium -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wg zał. nr 2 do SWZ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…...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…...................................................</w:t>
      </w:r>
      <w:r>
        <w:rPr>
          <w:rFonts w:ascii="Arial" w:eastAsia="Times New Roman" w:hAnsi="Arial" w:cs="Arial"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EB580F" w:rsidRDefault="00EB580F" w:rsidP="00EB580F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EB580F" w:rsidRDefault="00EB580F" w:rsidP="00EB580F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EB580F" w:rsidRDefault="00EB580F" w:rsidP="00EB580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lastRenderedPageBreak/>
        <w:t>Uwaga: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B580F" w:rsidRDefault="00EB580F" w:rsidP="00EB580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w tym danych osobowych, ze względu na wypełnianie w ten sposób obowiązku wynikającego z przepisu prawa w tym m.in. z art. 18 i 19 ustawy z dnia </w:t>
      </w:r>
      <w:r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publicznych.</w:t>
      </w:r>
    </w:p>
    <w:p w:rsidR="00EB580F" w:rsidRDefault="00EB580F" w:rsidP="00EB580F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>
      <w:pPr>
        <w:rPr>
          <w:rFonts w:ascii="Arial" w:hAnsi="Arial" w:cs="Arial"/>
        </w:rPr>
      </w:pPr>
    </w:p>
    <w:p w:rsidR="00EB580F" w:rsidRDefault="00EB580F" w:rsidP="00EB580F"/>
    <w:p w:rsidR="00EB580F" w:rsidRDefault="00EB580F" w:rsidP="00EB580F"/>
    <w:p w:rsidR="00EB580F" w:rsidRDefault="00EB580F" w:rsidP="00EB580F"/>
    <w:p w:rsidR="00A24E7F" w:rsidRDefault="00A24E7F"/>
    <w:sectPr w:rsidR="00A24E7F" w:rsidSect="00AD26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0F"/>
    <w:rsid w:val="00014945"/>
    <w:rsid w:val="0018088A"/>
    <w:rsid w:val="00735E07"/>
    <w:rsid w:val="00787BF7"/>
    <w:rsid w:val="008049D0"/>
    <w:rsid w:val="00A24E7F"/>
    <w:rsid w:val="00DA69B4"/>
    <w:rsid w:val="00E64F52"/>
    <w:rsid w:val="00EB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9E944-56C3-4EB3-8C20-C4F7F003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0F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580F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B580F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933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2025-04-08T11:20:00Z</dcterms:created>
  <dcterms:modified xsi:type="dcterms:W3CDTF">2025-05-21T11:43:00Z</dcterms:modified>
</cp:coreProperties>
</file>